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08D64" w14:textId="0C25F27B" w:rsidR="00396296" w:rsidRPr="00643016" w:rsidRDefault="00396296" w:rsidP="00396296">
      <w:pPr>
        <w:pStyle w:val="APNormalny"/>
        <w:ind w:firstLine="0"/>
        <w:jc w:val="center"/>
        <w:rPr>
          <w:rFonts w:ascii="Arial" w:hAnsi="Arial" w:cs="Arial"/>
          <w:b/>
          <w:bCs/>
          <w:sz w:val="44"/>
          <w:szCs w:val="50"/>
        </w:rPr>
      </w:pPr>
      <w:r w:rsidRPr="00643016">
        <w:rPr>
          <w:rFonts w:ascii="Arial" w:hAnsi="Arial" w:cs="Arial"/>
          <w:b/>
          <w:bCs/>
          <w:sz w:val="44"/>
          <w:szCs w:val="50"/>
        </w:rPr>
        <w:t xml:space="preserve">PROJEKT </w:t>
      </w:r>
      <w:r w:rsidR="00643016" w:rsidRPr="00643016">
        <w:rPr>
          <w:rFonts w:ascii="Arial" w:hAnsi="Arial" w:cs="Arial"/>
          <w:b/>
          <w:bCs/>
          <w:sz w:val="46"/>
          <w:szCs w:val="52"/>
        </w:rPr>
        <w:t>ORGANIZACJI RUCHU</w:t>
      </w:r>
    </w:p>
    <w:p w14:paraId="7CDD1D53" w14:textId="77777777" w:rsidR="00396296" w:rsidRPr="00643016" w:rsidRDefault="00396296" w:rsidP="00396296">
      <w:pPr>
        <w:pStyle w:val="APNormalny"/>
        <w:spacing w:before="0"/>
        <w:ind w:firstLine="0"/>
        <w:jc w:val="center"/>
        <w:rPr>
          <w:rFonts w:ascii="Arial" w:hAnsi="Arial" w:cs="Arial"/>
        </w:rPr>
      </w:pPr>
    </w:p>
    <w:p w14:paraId="49BAFDDA" w14:textId="77777777" w:rsidR="00396296" w:rsidRPr="00643016" w:rsidRDefault="00396296" w:rsidP="00396296">
      <w:pPr>
        <w:pStyle w:val="APNormalny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643016">
        <w:rPr>
          <w:rFonts w:ascii="Arial" w:hAnsi="Arial" w:cs="Arial"/>
          <w:b/>
          <w:bCs/>
          <w:sz w:val="28"/>
          <w:szCs w:val="28"/>
        </w:rPr>
        <w:t>DANE OPRACOWANIA</w:t>
      </w:r>
    </w:p>
    <w:p w14:paraId="25A9620C" w14:textId="77777777" w:rsidR="00396296" w:rsidRPr="00643016" w:rsidRDefault="00396296" w:rsidP="00396296">
      <w:pPr>
        <w:pStyle w:val="APNormalny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a-Siatka"/>
        <w:tblW w:w="10087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102"/>
      </w:tblGrid>
      <w:tr w:rsidR="00814286" w:rsidRPr="00643016" w14:paraId="7E2C4968" w14:textId="77777777" w:rsidTr="00971147">
        <w:trPr>
          <w:trHeight w:val="466"/>
        </w:trPr>
        <w:tc>
          <w:tcPr>
            <w:tcW w:w="1985" w:type="dxa"/>
            <w:vAlign w:val="center"/>
          </w:tcPr>
          <w:p w14:paraId="6E2335A2" w14:textId="77777777" w:rsidR="00814286" w:rsidRPr="00643016" w:rsidRDefault="00814286" w:rsidP="00814286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Temat</w:t>
            </w:r>
          </w:p>
        </w:tc>
        <w:tc>
          <w:tcPr>
            <w:tcW w:w="8102" w:type="dxa"/>
            <w:vAlign w:val="center"/>
          </w:tcPr>
          <w:p w14:paraId="57CD686F" w14:textId="1F510743" w:rsidR="00814286" w:rsidRPr="00643016" w:rsidRDefault="00814286" w:rsidP="00814286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459B3">
              <w:rPr>
                <w:sz w:val="22"/>
                <w:szCs w:val="22"/>
              </w:rPr>
              <w:t xml:space="preserve">Projekt </w:t>
            </w:r>
            <w:r>
              <w:rPr>
                <w:sz w:val="22"/>
                <w:szCs w:val="22"/>
              </w:rPr>
              <w:t xml:space="preserve">budowy przepustu kanalizacji deszczowej w ul. Klonowej </w:t>
            </w:r>
            <w:r>
              <w:rPr>
                <w:sz w:val="22"/>
                <w:szCs w:val="22"/>
              </w:rPr>
              <w:br/>
              <w:t>w Suchym Lesie</w:t>
            </w:r>
          </w:p>
        </w:tc>
      </w:tr>
      <w:tr w:rsidR="00814286" w:rsidRPr="00643016" w14:paraId="78E83369" w14:textId="77777777" w:rsidTr="00971147">
        <w:trPr>
          <w:trHeight w:val="449"/>
        </w:trPr>
        <w:tc>
          <w:tcPr>
            <w:tcW w:w="1985" w:type="dxa"/>
            <w:vAlign w:val="center"/>
          </w:tcPr>
          <w:p w14:paraId="040907E1" w14:textId="77777777" w:rsidR="00814286" w:rsidRPr="00643016" w:rsidRDefault="00814286" w:rsidP="00814286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Inwestor</w:t>
            </w:r>
          </w:p>
        </w:tc>
        <w:tc>
          <w:tcPr>
            <w:tcW w:w="8102" w:type="dxa"/>
            <w:vAlign w:val="center"/>
          </w:tcPr>
          <w:p w14:paraId="1134A094" w14:textId="77777777" w:rsidR="00814286" w:rsidRPr="00643016" w:rsidRDefault="00814286" w:rsidP="00814286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Urząd Gminy Suchy Las</w:t>
            </w:r>
          </w:p>
          <w:p w14:paraId="445EC3FD" w14:textId="4A717712" w:rsidR="00814286" w:rsidRPr="00643016" w:rsidRDefault="00814286" w:rsidP="00814286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ul. Szkolna 13</w:t>
            </w:r>
          </w:p>
          <w:p w14:paraId="4C1FBED1" w14:textId="30C7163D" w:rsidR="00814286" w:rsidRPr="00643016" w:rsidRDefault="00814286" w:rsidP="00814286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62-002 Suchy Las</w:t>
            </w:r>
          </w:p>
        </w:tc>
      </w:tr>
      <w:tr w:rsidR="00814286" w:rsidRPr="00643016" w14:paraId="4E402DB4" w14:textId="77777777" w:rsidTr="00971147">
        <w:trPr>
          <w:trHeight w:val="466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F093B07" w14:textId="77777777" w:rsidR="00814286" w:rsidRPr="00643016" w:rsidRDefault="00814286" w:rsidP="00814286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Adres inwestycji</w:t>
            </w:r>
          </w:p>
        </w:tc>
        <w:tc>
          <w:tcPr>
            <w:tcW w:w="8102" w:type="dxa"/>
            <w:tcBorders>
              <w:bottom w:val="single" w:sz="4" w:space="0" w:color="auto"/>
            </w:tcBorders>
            <w:vAlign w:val="center"/>
          </w:tcPr>
          <w:p w14:paraId="16B238F8" w14:textId="00493BCB" w:rsidR="00814286" w:rsidRPr="00643016" w:rsidRDefault="00814286" w:rsidP="00814286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0D20E9">
              <w:rPr>
                <w:rFonts w:ascii="Arial" w:hAnsi="Arial" w:cs="Arial"/>
                <w:sz w:val="22"/>
                <w:szCs w:val="22"/>
              </w:rPr>
              <w:t xml:space="preserve">ul. </w:t>
            </w:r>
            <w:r>
              <w:rPr>
                <w:rFonts w:ascii="Arial" w:hAnsi="Arial" w:cs="Arial"/>
                <w:sz w:val="22"/>
                <w:szCs w:val="22"/>
              </w:rPr>
              <w:t>Klonowa</w:t>
            </w:r>
            <w:r w:rsidRPr="000D20E9">
              <w:rPr>
                <w:rFonts w:ascii="Arial" w:hAnsi="Arial" w:cs="Arial"/>
                <w:sz w:val="22"/>
                <w:szCs w:val="22"/>
              </w:rPr>
              <w:t xml:space="preserve">, dz. </w:t>
            </w:r>
            <w:r>
              <w:rPr>
                <w:rFonts w:ascii="Arial" w:hAnsi="Arial" w:cs="Arial"/>
                <w:sz w:val="22"/>
                <w:szCs w:val="22"/>
              </w:rPr>
              <w:t>860/38</w:t>
            </w:r>
            <w:r w:rsidRPr="000D20E9">
              <w:rPr>
                <w:rFonts w:ascii="Arial" w:hAnsi="Arial" w:cs="Arial"/>
                <w:sz w:val="22"/>
                <w:szCs w:val="22"/>
              </w:rPr>
              <w:t xml:space="preserve"> Suchy Las</w:t>
            </w:r>
          </w:p>
        </w:tc>
      </w:tr>
      <w:tr w:rsidR="00814286" w:rsidRPr="00643016" w14:paraId="2CF61349" w14:textId="77777777" w:rsidTr="00971147">
        <w:trPr>
          <w:trHeight w:val="449"/>
        </w:trPr>
        <w:tc>
          <w:tcPr>
            <w:tcW w:w="1985" w:type="dxa"/>
            <w:tcBorders>
              <w:top w:val="single" w:sz="4" w:space="0" w:color="auto"/>
              <w:bottom w:val="nil"/>
            </w:tcBorders>
            <w:vAlign w:val="center"/>
          </w:tcPr>
          <w:p w14:paraId="4B957326" w14:textId="77777777" w:rsidR="00814286" w:rsidRPr="00643016" w:rsidRDefault="00814286" w:rsidP="00814286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Branża</w:t>
            </w:r>
          </w:p>
        </w:tc>
        <w:tc>
          <w:tcPr>
            <w:tcW w:w="8102" w:type="dxa"/>
            <w:tcBorders>
              <w:top w:val="single" w:sz="4" w:space="0" w:color="auto"/>
              <w:bottom w:val="nil"/>
            </w:tcBorders>
            <w:vAlign w:val="center"/>
          </w:tcPr>
          <w:p w14:paraId="3F6F53FE" w14:textId="06D6043E" w:rsidR="00814286" w:rsidRPr="00643016" w:rsidRDefault="00814286" w:rsidP="00814286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Drogowa</w:t>
            </w:r>
          </w:p>
        </w:tc>
      </w:tr>
      <w:tr w:rsidR="00814286" w:rsidRPr="00643016" w14:paraId="4AE64F32" w14:textId="77777777" w:rsidTr="00971147">
        <w:trPr>
          <w:trHeight w:val="449"/>
        </w:trPr>
        <w:tc>
          <w:tcPr>
            <w:tcW w:w="1985" w:type="dxa"/>
            <w:tcBorders>
              <w:top w:val="single" w:sz="4" w:space="0" w:color="auto"/>
              <w:bottom w:val="nil"/>
            </w:tcBorders>
            <w:vAlign w:val="center"/>
          </w:tcPr>
          <w:p w14:paraId="774EB374" w14:textId="77777777" w:rsidR="00814286" w:rsidRPr="00643016" w:rsidRDefault="00814286" w:rsidP="00814286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Sygnatura</w:t>
            </w:r>
          </w:p>
        </w:tc>
        <w:tc>
          <w:tcPr>
            <w:tcW w:w="8102" w:type="dxa"/>
            <w:tcBorders>
              <w:top w:val="single" w:sz="4" w:space="0" w:color="auto"/>
              <w:bottom w:val="nil"/>
            </w:tcBorders>
            <w:vAlign w:val="center"/>
          </w:tcPr>
          <w:p w14:paraId="2147647A" w14:textId="719EB777" w:rsidR="00814286" w:rsidRPr="00643016" w:rsidRDefault="00814286" w:rsidP="00814286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z w:val="22"/>
                <w:szCs w:val="22"/>
              </w:rPr>
              <w:t>.021</w:t>
            </w:r>
          </w:p>
        </w:tc>
      </w:tr>
      <w:tr w:rsidR="00814286" w:rsidRPr="00643016" w14:paraId="75C5A8F6" w14:textId="77777777" w:rsidTr="00971147">
        <w:trPr>
          <w:trHeight w:val="449"/>
        </w:trPr>
        <w:tc>
          <w:tcPr>
            <w:tcW w:w="1985" w:type="dxa"/>
            <w:tcBorders>
              <w:top w:val="single" w:sz="4" w:space="0" w:color="auto"/>
              <w:bottom w:val="nil"/>
            </w:tcBorders>
            <w:vAlign w:val="center"/>
          </w:tcPr>
          <w:p w14:paraId="007917D2" w14:textId="77777777" w:rsidR="00814286" w:rsidRPr="00643016" w:rsidRDefault="00814286" w:rsidP="00814286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Data opracowania</w:t>
            </w:r>
          </w:p>
        </w:tc>
        <w:tc>
          <w:tcPr>
            <w:tcW w:w="8102" w:type="dxa"/>
            <w:tcBorders>
              <w:top w:val="single" w:sz="4" w:space="0" w:color="auto"/>
              <w:bottom w:val="nil"/>
            </w:tcBorders>
            <w:vAlign w:val="center"/>
          </w:tcPr>
          <w:p w14:paraId="409380EC" w14:textId="1B6DE080" w:rsidR="00814286" w:rsidRPr="00643016" w:rsidRDefault="00814286" w:rsidP="00814286">
            <w:pPr>
              <w:pStyle w:val="APNormalny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Wrzesień</w:t>
            </w:r>
            <w:r w:rsidRPr="00643016">
              <w:rPr>
                <w:rFonts w:ascii="Arial" w:hAnsi="Arial" w:cs="Arial"/>
                <w:sz w:val="22"/>
                <w:szCs w:val="22"/>
              </w:rPr>
              <w:t xml:space="preserve"> 2022</w:t>
            </w:r>
          </w:p>
        </w:tc>
      </w:tr>
    </w:tbl>
    <w:p w14:paraId="3AEFD8C2" w14:textId="77777777" w:rsidR="00396296" w:rsidRPr="00643016" w:rsidRDefault="00396296" w:rsidP="00396296">
      <w:pPr>
        <w:pStyle w:val="APNormalny"/>
        <w:ind w:firstLine="0"/>
        <w:jc w:val="center"/>
        <w:rPr>
          <w:rFonts w:ascii="Arial" w:hAnsi="Arial" w:cs="Arial"/>
        </w:rPr>
      </w:pPr>
    </w:p>
    <w:p w14:paraId="1E5B59D4" w14:textId="77777777" w:rsidR="00396296" w:rsidRPr="00643016" w:rsidRDefault="00396296" w:rsidP="00396296">
      <w:pPr>
        <w:pStyle w:val="APNormalny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643016">
        <w:rPr>
          <w:rFonts w:ascii="Arial" w:hAnsi="Arial" w:cs="Arial"/>
          <w:b/>
          <w:bCs/>
          <w:sz w:val="28"/>
          <w:szCs w:val="28"/>
        </w:rPr>
        <w:t>AUTORZY PROJEKTU</w:t>
      </w:r>
    </w:p>
    <w:tbl>
      <w:tblPr>
        <w:tblStyle w:val="Tabela-Siatka"/>
        <w:tblW w:w="10087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835"/>
        <w:gridCol w:w="2410"/>
        <w:gridCol w:w="2857"/>
      </w:tblGrid>
      <w:tr w:rsidR="00396296" w:rsidRPr="00643016" w14:paraId="439334C7" w14:textId="77777777" w:rsidTr="00643016">
        <w:trPr>
          <w:trHeight w:val="466"/>
        </w:trPr>
        <w:tc>
          <w:tcPr>
            <w:tcW w:w="10087" w:type="dxa"/>
            <w:gridSpan w:val="4"/>
            <w:tcBorders>
              <w:top w:val="nil"/>
              <w:bottom w:val="nil"/>
            </w:tcBorders>
            <w:vAlign w:val="center"/>
          </w:tcPr>
          <w:p w14:paraId="784A7AD5" w14:textId="77777777" w:rsidR="00396296" w:rsidRDefault="00396296" w:rsidP="00971147">
            <w:pPr>
              <w:pStyle w:val="APNormalny"/>
              <w:spacing w:before="0" w:line="276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2D1709" w14:textId="77777777" w:rsidR="002756EC" w:rsidRDefault="002756EC" w:rsidP="00971147">
            <w:pPr>
              <w:pStyle w:val="APNormalny"/>
              <w:spacing w:before="0" w:line="276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91DB34" w14:textId="52538BF5" w:rsidR="002756EC" w:rsidRPr="00643016" w:rsidRDefault="002756EC" w:rsidP="00971147">
            <w:pPr>
              <w:pStyle w:val="APNormalny"/>
              <w:spacing w:before="0" w:line="276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6296" w:rsidRPr="00643016" w14:paraId="67DECA0D" w14:textId="77777777" w:rsidTr="00643016">
        <w:trPr>
          <w:trHeight w:val="449"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center"/>
          </w:tcPr>
          <w:p w14:paraId="015C9CCD" w14:textId="77777777" w:rsidR="00396296" w:rsidRPr="00643016" w:rsidRDefault="00396296" w:rsidP="00971147">
            <w:pPr>
              <w:pStyle w:val="APNormalny"/>
              <w:spacing w:before="0"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Projektant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8042B" w14:textId="77777777" w:rsidR="00396296" w:rsidRPr="00643016" w:rsidRDefault="00396296" w:rsidP="00971147">
            <w:pPr>
              <w:pStyle w:val="APNormalny"/>
              <w:spacing w:before="0" w:line="36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43016">
              <w:rPr>
                <w:rFonts w:ascii="Arial" w:hAnsi="Arial" w:cs="Arial"/>
                <w:sz w:val="22"/>
                <w:szCs w:val="22"/>
              </w:rPr>
              <w:t>mgr inż. Maciej Kubiak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D99FF" w14:textId="27B6C2A4" w:rsidR="00396296" w:rsidRPr="00643016" w:rsidRDefault="00396296" w:rsidP="00971147">
            <w:pPr>
              <w:pStyle w:val="APNormalny"/>
              <w:spacing w:before="0" w:line="240" w:lineRule="auto"/>
              <w:ind w:firstLine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</w:tcBorders>
            <w:vAlign w:val="center"/>
          </w:tcPr>
          <w:p w14:paraId="665BB940" w14:textId="0EB2AE1A" w:rsidR="00396296" w:rsidRPr="00643016" w:rsidRDefault="00396296" w:rsidP="00971147">
            <w:pPr>
              <w:pStyle w:val="APNormalny"/>
              <w:spacing w:before="0"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</w:tr>
    </w:tbl>
    <w:p w14:paraId="37E9801F" w14:textId="5C6E7A8D" w:rsidR="002C3671" w:rsidRPr="00643016" w:rsidRDefault="002C3671" w:rsidP="002C3671">
      <w:pPr>
        <w:jc w:val="center"/>
        <w:rPr>
          <w:rFonts w:cs="Arial"/>
          <w:b/>
          <w:sz w:val="48"/>
          <w:szCs w:val="48"/>
        </w:rPr>
      </w:pPr>
    </w:p>
    <w:p w14:paraId="43C2451B" w14:textId="77777777" w:rsidR="006B3903" w:rsidRPr="00643016" w:rsidRDefault="00BC3D8F" w:rsidP="007A0126">
      <w:pPr>
        <w:rPr>
          <w:rFonts w:cs="Arial"/>
          <w:b/>
          <w:u w:val="single"/>
        </w:rPr>
      </w:pPr>
      <w:r w:rsidRPr="00643016">
        <w:rPr>
          <w:rFonts w:cs="Arial"/>
          <w:b/>
          <w:sz w:val="48"/>
          <w:szCs w:val="48"/>
        </w:rPr>
        <w:br w:type="page"/>
      </w:r>
    </w:p>
    <w:sdt>
      <w:sdtPr>
        <w:rPr>
          <w:rFonts w:ascii="Arial" w:hAnsi="Arial" w:cs="Arial"/>
          <w:b w:val="0"/>
          <w:bCs w:val="0"/>
          <w:kern w:val="0"/>
          <w:sz w:val="22"/>
          <w:szCs w:val="24"/>
        </w:rPr>
        <w:id w:val="-1688750622"/>
        <w:docPartObj>
          <w:docPartGallery w:val="Table of Contents"/>
          <w:docPartUnique/>
        </w:docPartObj>
      </w:sdtPr>
      <w:sdtEndPr/>
      <w:sdtContent>
        <w:p w14:paraId="57FCA724" w14:textId="77777777" w:rsidR="00643016" w:rsidRPr="00643016" w:rsidRDefault="00643016" w:rsidP="00643016">
          <w:pPr>
            <w:pStyle w:val="Nagwekspisutreci"/>
            <w:spacing w:line="360" w:lineRule="auto"/>
            <w:rPr>
              <w:rFonts w:ascii="Arial" w:hAnsi="Arial" w:cs="Arial"/>
            </w:rPr>
          </w:pPr>
          <w:r w:rsidRPr="00643016">
            <w:rPr>
              <w:rFonts w:ascii="Arial" w:hAnsi="Arial" w:cs="Arial"/>
            </w:rPr>
            <w:t>Spis treści</w:t>
          </w:r>
        </w:p>
        <w:p w14:paraId="04BCD677" w14:textId="128B9DB2" w:rsidR="00C31A5A" w:rsidRDefault="00643016">
          <w:pPr>
            <w:pStyle w:val="Spistreci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 w:val="22"/>
              <w:szCs w:val="22"/>
              <w:u w:val="none"/>
            </w:rPr>
          </w:pPr>
          <w:r w:rsidRPr="00643016">
            <w:rPr>
              <w:rFonts w:cs="Arial"/>
            </w:rPr>
            <w:fldChar w:fldCharType="begin"/>
          </w:r>
          <w:r w:rsidRPr="00643016">
            <w:rPr>
              <w:rFonts w:cs="Arial"/>
            </w:rPr>
            <w:instrText xml:space="preserve"> TOC \o "1-3" \h \z \u </w:instrText>
          </w:r>
          <w:r w:rsidRPr="00643016">
            <w:rPr>
              <w:rFonts w:cs="Arial"/>
            </w:rPr>
            <w:fldChar w:fldCharType="separate"/>
          </w:r>
          <w:hyperlink w:anchor="_Toc100177575" w:history="1">
            <w:r w:rsidR="00C31A5A" w:rsidRPr="002550F1">
              <w:rPr>
                <w:rStyle w:val="Hipercze"/>
                <w:rFonts w:cs="Arial"/>
                <w:noProof/>
              </w:rPr>
              <w:t>1.</w:t>
            </w:r>
            <w:r w:rsidR="00C31A5A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 w:val="22"/>
                <w:szCs w:val="22"/>
                <w:u w:val="none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Inwestor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_Toc100177575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E0584A">
              <w:rPr>
                <w:noProof/>
                <w:webHidden/>
              </w:rPr>
              <w:t>4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5B7C4249" w14:textId="157523C5" w:rsidR="00C31A5A" w:rsidRDefault="00710FEB">
          <w:pPr>
            <w:pStyle w:val="Spistreci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 w:val="22"/>
              <w:szCs w:val="22"/>
              <w:u w:val="none"/>
            </w:rPr>
          </w:pPr>
          <w:hyperlink w:anchor="_Toc100177576" w:history="1">
            <w:r w:rsidR="00C31A5A" w:rsidRPr="002550F1">
              <w:rPr>
                <w:rStyle w:val="Hipercze"/>
                <w:rFonts w:cs="Arial"/>
                <w:noProof/>
              </w:rPr>
              <w:t>2.</w:t>
            </w:r>
            <w:r w:rsidR="00C31A5A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 w:val="22"/>
                <w:szCs w:val="22"/>
                <w:u w:val="none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Podstawa opracowania.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_Toc100177576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E0584A">
              <w:rPr>
                <w:noProof/>
                <w:webHidden/>
              </w:rPr>
              <w:t>4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4907C70E" w14:textId="3264FCBC" w:rsidR="00C31A5A" w:rsidRDefault="00710FEB">
          <w:pPr>
            <w:pStyle w:val="Spistreci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 w:val="22"/>
              <w:szCs w:val="22"/>
              <w:u w:val="none"/>
            </w:rPr>
          </w:pPr>
          <w:hyperlink w:anchor="_Toc100177577" w:history="1">
            <w:r w:rsidR="00C31A5A" w:rsidRPr="002550F1">
              <w:rPr>
                <w:rStyle w:val="Hipercze"/>
                <w:rFonts w:cs="Arial"/>
                <w:noProof/>
              </w:rPr>
              <w:t>3.</w:t>
            </w:r>
            <w:r w:rsidR="00C31A5A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 w:val="22"/>
                <w:szCs w:val="22"/>
                <w:u w:val="none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Cel i zakres opracowania.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_Toc100177577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E0584A">
              <w:rPr>
                <w:noProof/>
                <w:webHidden/>
              </w:rPr>
              <w:t>4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4A6C4A70" w14:textId="2F508723" w:rsidR="00C31A5A" w:rsidRDefault="00710FEB">
          <w:pPr>
            <w:pStyle w:val="Spistreci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 w:val="22"/>
              <w:szCs w:val="22"/>
              <w:u w:val="none"/>
            </w:rPr>
          </w:pPr>
          <w:hyperlink w:anchor="_Toc100177578" w:history="1">
            <w:r w:rsidR="00C31A5A" w:rsidRPr="002550F1">
              <w:rPr>
                <w:rStyle w:val="Hipercze"/>
                <w:rFonts w:cs="Arial"/>
                <w:noProof/>
              </w:rPr>
              <w:t>4.</w:t>
            </w:r>
            <w:r w:rsidR="00C31A5A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 w:val="22"/>
                <w:szCs w:val="22"/>
                <w:u w:val="none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Opis stanu istniejącego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_Toc100177578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E0584A">
              <w:rPr>
                <w:noProof/>
                <w:webHidden/>
              </w:rPr>
              <w:t>4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3770892C" w14:textId="6E500820" w:rsidR="00C31A5A" w:rsidRDefault="00710FEB">
          <w:pPr>
            <w:pStyle w:val="Spistreci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 w:val="22"/>
              <w:szCs w:val="22"/>
              <w:u w:val="none"/>
            </w:rPr>
          </w:pPr>
          <w:hyperlink w:anchor="_Toc100177579" w:history="1">
            <w:r w:rsidR="00C31A5A" w:rsidRPr="002550F1">
              <w:rPr>
                <w:rStyle w:val="Hipercze"/>
                <w:rFonts w:cs="Arial"/>
                <w:noProof/>
              </w:rPr>
              <w:t>5.</w:t>
            </w:r>
            <w:r w:rsidR="00C31A5A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 w:val="22"/>
                <w:szCs w:val="22"/>
                <w:u w:val="none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Oznakowanie i zabezpieczenie robót prowadzonych w pasie drogowym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_Toc100177579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E0584A">
              <w:rPr>
                <w:noProof/>
                <w:webHidden/>
              </w:rPr>
              <w:t>5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734B38B2" w14:textId="3C0885DB" w:rsidR="00C31A5A" w:rsidRDefault="00710FE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hyperlink w:anchor="_Toc100177580" w:history="1">
            <w:r w:rsidR="00C31A5A" w:rsidRPr="002550F1">
              <w:rPr>
                <w:rStyle w:val="Hipercze"/>
                <w:noProof/>
              </w:rPr>
              <w:t>5.1.</w:t>
            </w:r>
            <w:r w:rsidR="00C31A5A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C31A5A" w:rsidRPr="002550F1">
              <w:rPr>
                <w:rStyle w:val="Hipercze"/>
                <w:rFonts w:cs="Arial"/>
                <w:noProof/>
              </w:rPr>
              <w:t>Zasady ogólne: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_Toc100177580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E0584A">
              <w:rPr>
                <w:noProof/>
                <w:webHidden/>
              </w:rPr>
              <w:t>5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27CAEB18" w14:textId="66EBA9C6" w:rsidR="00C31A5A" w:rsidRDefault="00710FE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hyperlink w:anchor="_Toc100177581" w:history="1">
            <w:r w:rsidR="00C31A5A" w:rsidRPr="002550F1">
              <w:rPr>
                <w:rStyle w:val="Hipercze"/>
                <w:noProof/>
              </w:rPr>
              <w:t>5.2.</w:t>
            </w:r>
            <w:r w:rsidR="00C31A5A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C31A5A" w:rsidRPr="002550F1">
              <w:rPr>
                <w:rStyle w:val="Hipercze"/>
                <w:rFonts w:cs="Arial"/>
                <w:noProof/>
                <w:lang w:val="pl"/>
              </w:rPr>
              <w:t>Sposoby zabezpieczeń prowadzonych prac: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_Toc100177581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E0584A">
              <w:rPr>
                <w:noProof/>
                <w:webHidden/>
              </w:rPr>
              <w:t>5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2EA9B6E2" w14:textId="2BB9F2A5" w:rsidR="00C31A5A" w:rsidRDefault="00710FEB">
          <w:pPr>
            <w:pStyle w:val="Spistreci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</w:rPr>
          </w:pPr>
          <w:hyperlink w:anchor="_Toc100177582" w:history="1">
            <w:r w:rsidR="00C31A5A" w:rsidRPr="002550F1">
              <w:rPr>
                <w:rStyle w:val="Hipercze"/>
                <w:noProof/>
              </w:rPr>
              <w:t>5.3.</w:t>
            </w:r>
            <w:r w:rsidR="00C31A5A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</w:rPr>
              <w:tab/>
            </w:r>
            <w:r w:rsidR="00C31A5A" w:rsidRPr="002550F1">
              <w:rPr>
                <w:rStyle w:val="Hipercze"/>
                <w:rFonts w:cs="Arial"/>
                <w:noProof/>
                <w:lang w:val="pl"/>
              </w:rPr>
              <w:t>Uwagi końcowe:</w:t>
            </w:r>
            <w:r w:rsidR="00C31A5A">
              <w:rPr>
                <w:noProof/>
                <w:webHidden/>
              </w:rPr>
              <w:tab/>
            </w:r>
            <w:r w:rsidR="00C31A5A">
              <w:rPr>
                <w:noProof/>
                <w:webHidden/>
              </w:rPr>
              <w:fldChar w:fldCharType="begin"/>
            </w:r>
            <w:r w:rsidR="00C31A5A">
              <w:rPr>
                <w:noProof/>
                <w:webHidden/>
              </w:rPr>
              <w:instrText xml:space="preserve"> PAGEREF _Toc100177582 \h </w:instrText>
            </w:r>
            <w:r w:rsidR="00C31A5A">
              <w:rPr>
                <w:noProof/>
                <w:webHidden/>
              </w:rPr>
            </w:r>
            <w:r w:rsidR="00C31A5A">
              <w:rPr>
                <w:noProof/>
                <w:webHidden/>
              </w:rPr>
              <w:fldChar w:fldCharType="separate"/>
            </w:r>
            <w:r w:rsidR="00E0584A">
              <w:rPr>
                <w:noProof/>
                <w:webHidden/>
              </w:rPr>
              <w:t>6</w:t>
            </w:r>
            <w:r w:rsidR="00C31A5A">
              <w:rPr>
                <w:noProof/>
                <w:webHidden/>
              </w:rPr>
              <w:fldChar w:fldCharType="end"/>
            </w:r>
          </w:hyperlink>
        </w:p>
        <w:p w14:paraId="39CC9058" w14:textId="057215D9" w:rsidR="00643016" w:rsidRPr="00643016" w:rsidRDefault="00643016" w:rsidP="00643016">
          <w:pPr>
            <w:spacing w:line="360" w:lineRule="auto"/>
            <w:rPr>
              <w:rFonts w:cs="Arial"/>
            </w:rPr>
          </w:pPr>
          <w:r w:rsidRPr="00643016">
            <w:rPr>
              <w:rFonts w:cs="Arial"/>
              <w:b/>
              <w:bCs/>
            </w:rPr>
            <w:fldChar w:fldCharType="end"/>
          </w:r>
        </w:p>
      </w:sdtContent>
    </w:sdt>
    <w:p w14:paraId="77CA5409" w14:textId="77777777" w:rsidR="00643016" w:rsidRPr="00643016" w:rsidRDefault="00643016" w:rsidP="00643016">
      <w:pPr>
        <w:rPr>
          <w:rFonts w:cs="Arial"/>
          <w:sz w:val="18"/>
          <w:szCs w:val="18"/>
        </w:rPr>
      </w:pPr>
    </w:p>
    <w:p w14:paraId="2806D5D5" w14:textId="77777777" w:rsidR="00643016" w:rsidRPr="00643016" w:rsidRDefault="00643016" w:rsidP="00643016">
      <w:pPr>
        <w:rPr>
          <w:rFonts w:cs="Arial"/>
        </w:rPr>
      </w:pPr>
      <w:r w:rsidRPr="00643016">
        <w:rPr>
          <w:rFonts w:cs="Arial"/>
        </w:rPr>
        <w:t xml:space="preserve">I. CZĘŚĆ OPISOWA </w:t>
      </w:r>
    </w:p>
    <w:p w14:paraId="294609E6" w14:textId="77777777" w:rsidR="00643016" w:rsidRPr="00643016" w:rsidRDefault="00643016" w:rsidP="00643016">
      <w:pPr>
        <w:rPr>
          <w:rFonts w:cs="Arial"/>
        </w:rPr>
      </w:pPr>
      <w:r w:rsidRPr="00643016">
        <w:rPr>
          <w:rFonts w:cs="Arial"/>
        </w:rPr>
        <w:t>II. CZĘŚĆ RYSUNKOWA</w:t>
      </w:r>
    </w:p>
    <w:p w14:paraId="7EF674E6" w14:textId="77777777" w:rsidR="00643016" w:rsidRPr="00643016" w:rsidRDefault="00643016" w:rsidP="00643016">
      <w:pPr>
        <w:pStyle w:val="Tekstpodstawowy22"/>
        <w:tabs>
          <w:tab w:val="clear" w:pos="360"/>
          <w:tab w:val="left" w:pos="-3261"/>
          <w:tab w:val="left" w:pos="720"/>
        </w:tabs>
        <w:spacing w:line="240" w:lineRule="auto"/>
        <w:rPr>
          <w:sz w:val="22"/>
        </w:rPr>
      </w:pPr>
    </w:p>
    <w:p w14:paraId="4FEF8C2C" w14:textId="2EB727A5" w:rsidR="00643016" w:rsidRPr="00643016" w:rsidRDefault="00643016" w:rsidP="00643016">
      <w:pPr>
        <w:pStyle w:val="Tekstpodstawowy22"/>
        <w:numPr>
          <w:ilvl w:val="0"/>
          <w:numId w:val="31"/>
        </w:numPr>
        <w:tabs>
          <w:tab w:val="clear" w:pos="360"/>
          <w:tab w:val="left" w:pos="-3261"/>
          <w:tab w:val="left" w:pos="720"/>
        </w:tabs>
        <w:spacing w:line="360" w:lineRule="auto"/>
        <w:rPr>
          <w:b w:val="0"/>
          <w:sz w:val="22"/>
        </w:rPr>
      </w:pPr>
      <w:r w:rsidRPr="00643016">
        <w:rPr>
          <w:b w:val="0"/>
          <w:sz w:val="22"/>
        </w:rPr>
        <w:t xml:space="preserve">Mapa poglądowa </w:t>
      </w:r>
    </w:p>
    <w:p w14:paraId="33E14E20" w14:textId="518FC4FC" w:rsidR="00643016" w:rsidRDefault="00643016" w:rsidP="003A3429">
      <w:pPr>
        <w:pStyle w:val="Tekstpodstawowy22"/>
        <w:numPr>
          <w:ilvl w:val="0"/>
          <w:numId w:val="31"/>
        </w:numPr>
        <w:tabs>
          <w:tab w:val="clear" w:pos="360"/>
          <w:tab w:val="left" w:pos="-3261"/>
          <w:tab w:val="left" w:pos="720"/>
        </w:tabs>
        <w:spacing w:line="360" w:lineRule="auto"/>
        <w:rPr>
          <w:b w:val="0"/>
          <w:sz w:val="22"/>
        </w:rPr>
      </w:pPr>
      <w:r w:rsidRPr="00643016">
        <w:rPr>
          <w:b w:val="0"/>
          <w:sz w:val="22"/>
        </w:rPr>
        <w:t>Projekt zagospodarowania terenu</w:t>
      </w:r>
      <w:r w:rsidR="003A3429">
        <w:rPr>
          <w:b w:val="0"/>
          <w:sz w:val="22"/>
        </w:rPr>
        <w:t xml:space="preserve"> </w:t>
      </w:r>
      <w:r w:rsidRPr="00643016">
        <w:rPr>
          <w:b w:val="0"/>
          <w:sz w:val="22"/>
        </w:rPr>
        <w:t>– skala 1:500</w:t>
      </w:r>
      <w:r w:rsidR="00B05AB1">
        <w:rPr>
          <w:b w:val="0"/>
          <w:sz w:val="22"/>
        </w:rPr>
        <w:t xml:space="preserve"> – etap I</w:t>
      </w:r>
    </w:p>
    <w:p w14:paraId="0C8CAACE" w14:textId="316BC77B" w:rsidR="00B05AB1" w:rsidRDefault="00B05AB1" w:rsidP="00B05AB1">
      <w:pPr>
        <w:pStyle w:val="Tekstpodstawowy22"/>
        <w:numPr>
          <w:ilvl w:val="0"/>
          <w:numId w:val="31"/>
        </w:numPr>
        <w:tabs>
          <w:tab w:val="clear" w:pos="360"/>
          <w:tab w:val="left" w:pos="-3261"/>
          <w:tab w:val="left" w:pos="720"/>
        </w:tabs>
        <w:spacing w:line="360" w:lineRule="auto"/>
        <w:rPr>
          <w:b w:val="0"/>
          <w:sz w:val="22"/>
        </w:rPr>
      </w:pPr>
      <w:r w:rsidRPr="00643016">
        <w:rPr>
          <w:b w:val="0"/>
          <w:sz w:val="22"/>
        </w:rPr>
        <w:t>Projekt zagospodarowania terenu</w:t>
      </w:r>
      <w:r>
        <w:rPr>
          <w:b w:val="0"/>
          <w:sz w:val="22"/>
        </w:rPr>
        <w:t xml:space="preserve"> </w:t>
      </w:r>
      <w:r w:rsidRPr="00643016">
        <w:rPr>
          <w:b w:val="0"/>
          <w:sz w:val="22"/>
        </w:rPr>
        <w:t>– skala 1:500</w:t>
      </w:r>
      <w:r>
        <w:rPr>
          <w:b w:val="0"/>
          <w:sz w:val="22"/>
        </w:rPr>
        <w:t xml:space="preserve"> – etap II</w:t>
      </w:r>
    </w:p>
    <w:p w14:paraId="7174CA72" w14:textId="77777777" w:rsidR="00643016" w:rsidRPr="00643016" w:rsidRDefault="00643016" w:rsidP="00643016">
      <w:pPr>
        <w:pStyle w:val="Tekstpodstawowy22"/>
        <w:tabs>
          <w:tab w:val="clear" w:pos="360"/>
          <w:tab w:val="left" w:pos="-3261"/>
          <w:tab w:val="left" w:pos="720"/>
        </w:tabs>
        <w:spacing w:line="360" w:lineRule="auto"/>
        <w:ind w:left="720"/>
        <w:rPr>
          <w:b w:val="0"/>
          <w:sz w:val="22"/>
        </w:rPr>
      </w:pPr>
    </w:p>
    <w:p w14:paraId="28876543" w14:textId="77777777" w:rsidR="00643016" w:rsidRPr="00643016" w:rsidRDefault="00643016" w:rsidP="00643016">
      <w:pPr>
        <w:rPr>
          <w:rFonts w:cs="Arial"/>
          <w:sz w:val="18"/>
          <w:szCs w:val="18"/>
        </w:rPr>
      </w:pPr>
    </w:p>
    <w:p w14:paraId="6D4479E7" w14:textId="77777777" w:rsidR="00643016" w:rsidRPr="00643016" w:rsidRDefault="00643016" w:rsidP="00643016">
      <w:pPr>
        <w:rPr>
          <w:rFonts w:cs="Arial"/>
          <w:sz w:val="18"/>
          <w:szCs w:val="18"/>
        </w:rPr>
      </w:pPr>
    </w:p>
    <w:p w14:paraId="77058674" w14:textId="77777777" w:rsidR="00643016" w:rsidRPr="00643016" w:rsidRDefault="00643016" w:rsidP="00643016">
      <w:pPr>
        <w:rPr>
          <w:rFonts w:cs="Arial"/>
          <w:sz w:val="18"/>
          <w:szCs w:val="18"/>
        </w:rPr>
      </w:pPr>
    </w:p>
    <w:p w14:paraId="2A0413F1" w14:textId="77777777" w:rsidR="00643016" w:rsidRPr="00643016" w:rsidRDefault="00643016" w:rsidP="00643016">
      <w:pPr>
        <w:rPr>
          <w:rFonts w:cs="Arial"/>
          <w:b/>
        </w:rPr>
      </w:pPr>
      <w:r w:rsidRPr="00643016">
        <w:rPr>
          <w:rFonts w:cs="Arial"/>
          <w:sz w:val="18"/>
          <w:szCs w:val="18"/>
        </w:rPr>
        <w:br w:type="page"/>
      </w:r>
      <w:r w:rsidRPr="00643016">
        <w:rPr>
          <w:rFonts w:cs="Arial"/>
        </w:rPr>
        <w:lastRenderedPageBreak/>
        <w:t xml:space="preserve"> </w:t>
      </w:r>
    </w:p>
    <w:p w14:paraId="797DCB81" w14:textId="77777777" w:rsidR="00643016" w:rsidRPr="00643016" w:rsidRDefault="00643016" w:rsidP="00643016">
      <w:pPr>
        <w:pStyle w:val="Tekstpodstawowy22"/>
        <w:tabs>
          <w:tab w:val="clear" w:pos="360"/>
          <w:tab w:val="left" w:pos="-3261"/>
          <w:tab w:val="left" w:pos="720"/>
        </w:tabs>
        <w:spacing w:line="360" w:lineRule="auto"/>
        <w:ind w:left="720"/>
        <w:rPr>
          <w:b w:val="0"/>
          <w:sz w:val="22"/>
        </w:rPr>
      </w:pPr>
    </w:p>
    <w:p w14:paraId="69F51496" w14:textId="77777777" w:rsidR="00643016" w:rsidRPr="00643016" w:rsidRDefault="00643016" w:rsidP="00643016">
      <w:pPr>
        <w:pStyle w:val="Tekstpodstawowy22"/>
        <w:tabs>
          <w:tab w:val="clear" w:pos="360"/>
          <w:tab w:val="left" w:pos="-3261"/>
          <w:tab w:val="left" w:pos="720"/>
        </w:tabs>
        <w:spacing w:line="240" w:lineRule="auto"/>
        <w:ind w:left="720"/>
        <w:rPr>
          <w:sz w:val="22"/>
        </w:rPr>
      </w:pPr>
    </w:p>
    <w:p w14:paraId="7A23C117" w14:textId="77777777" w:rsidR="00643016" w:rsidRPr="00643016" w:rsidRDefault="00643016" w:rsidP="00643016">
      <w:pPr>
        <w:spacing w:before="0" w:after="0"/>
        <w:rPr>
          <w:rFonts w:cs="Arial"/>
          <w:b/>
          <w:sz w:val="48"/>
          <w:szCs w:val="48"/>
        </w:rPr>
      </w:pPr>
    </w:p>
    <w:p w14:paraId="48B38033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2949ED49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420CB4F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49245B9B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2DB3535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E94FB4E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479E35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43141C5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590CA63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4EB1376B" w14:textId="0ECC97F5" w:rsid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59EE3E96" w14:textId="77777777" w:rsidR="00C31A5A" w:rsidRPr="00643016" w:rsidRDefault="00C31A5A" w:rsidP="00643016">
      <w:pPr>
        <w:spacing w:before="0" w:after="0"/>
        <w:jc w:val="center"/>
        <w:rPr>
          <w:rFonts w:cs="Arial"/>
          <w:b/>
          <w:szCs w:val="22"/>
        </w:rPr>
      </w:pPr>
    </w:p>
    <w:p w14:paraId="7FA7DCA8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65C92299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041344D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0805D52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2788C345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44B7F58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6053E0A3" w14:textId="77777777" w:rsidR="00643016" w:rsidRPr="00643016" w:rsidRDefault="00643016" w:rsidP="00643016">
      <w:pPr>
        <w:pStyle w:val="Akapitzlist"/>
        <w:numPr>
          <w:ilvl w:val="0"/>
          <w:numId w:val="10"/>
        </w:numPr>
        <w:jc w:val="center"/>
        <w:rPr>
          <w:rFonts w:ascii="Arial" w:hAnsi="Arial" w:cs="Arial"/>
          <w:sz w:val="48"/>
          <w:szCs w:val="28"/>
        </w:rPr>
      </w:pPr>
      <w:r w:rsidRPr="00643016">
        <w:rPr>
          <w:rFonts w:ascii="Arial" w:hAnsi="Arial" w:cs="Arial"/>
          <w:sz w:val="48"/>
          <w:szCs w:val="28"/>
        </w:rPr>
        <w:t>OPIS TECHNICZNY</w:t>
      </w:r>
    </w:p>
    <w:p w14:paraId="0CDDB2D2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021E174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ED2FDB4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F5B9EB6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8E46810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0D78ED48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33390D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C49407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413B9290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25727D06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433196F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27639164" w14:textId="08C63650" w:rsid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71E40C1" w14:textId="77777777" w:rsidR="00C31A5A" w:rsidRPr="00643016" w:rsidRDefault="00C31A5A" w:rsidP="00643016">
      <w:pPr>
        <w:spacing w:before="0" w:after="0"/>
        <w:jc w:val="center"/>
        <w:rPr>
          <w:rFonts w:cs="Arial"/>
          <w:b/>
          <w:szCs w:val="22"/>
        </w:rPr>
      </w:pPr>
    </w:p>
    <w:p w14:paraId="31CD698B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056C686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0C0AD208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16283E19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20E2F99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E8E95D0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F16129E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0CD5313C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69CE8BC2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33D47DD3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79EBD427" w14:textId="77777777" w:rsidR="00643016" w:rsidRPr="00643016" w:rsidRDefault="00643016" w:rsidP="00643016">
      <w:pPr>
        <w:spacing w:before="0" w:after="0"/>
        <w:jc w:val="center"/>
        <w:rPr>
          <w:rFonts w:cs="Arial"/>
          <w:b/>
          <w:szCs w:val="22"/>
        </w:rPr>
      </w:pPr>
    </w:p>
    <w:p w14:paraId="6736C777" w14:textId="77777777" w:rsidR="00643016" w:rsidRPr="00643016" w:rsidRDefault="00643016" w:rsidP="00643016">
      <w:pPr>
        <w:spacing w:before="0" w:after="0"/>
        <w:rPr>
          <w:rFonts w:cs="Arial"/>
          <w:b/>
          <w:szCs w:val="22"/>
        </w:rPr>
      </w:pPr>
    </w:p>
    <w:p w14:paraId="3B8EFE44" w14:textId="77777777" w:rsidR="00643016" w:rsidRPr="00643016" w:rsidRDefault="00643016" w:rsidP="00643016">
      <w:pPr>
        <w:tabs>
          <w:tab w:val="left" w:pos="5760"/>
        </w:tabs>
        <w:rPr>
          <w:rFonts w:cs="Arial"/>
          <w:sz w:val="28"/>
          <w:szCs w:val="28"/>
        </w:rPr>
      </w:pPr>
      <w:r w:rsidRPr="00643016">
        <w:rPr>
          <w:rFonts w:cs="Arial"/>
          <w:b/>
          <w:sz w:val="28"/>
          <w:szCs w:val="28"/>
          <w:u w:val="single"/>
        </w:rPr>
        <w:lastRenderedPageBreak/>
        <w:t>I. OPIS TECHNICZNY</w:t>
      </w:r>
    </w:p>
    <w:p w14:paraId="77BD4EF7" w14:textId="77777777" w:rsidR="00643016" w:rsidRPr="00643016" w:rsidRDefault="00643016" w:rsidP="00643016">
      <w:pPr>
        <w:rPr>
          <w:rFonts w:cs="Arial"/>
        </w:rPr>
      </w:pPr>
    </w:p>
    <w:p w14:paraId="348B58E3" w14:textId="7CB492CE" w:rsidR="00643016" w:rsidRPr="00643016" w:rsidRDefault="00C31A5A" w:rsidP="00643016">
      <w:pPr>
        <w:pStyle w:val="Nagwek1"/>
        <w:tabs>
          <w:tab w:val="clear" w:pos="470"/>
          <w:tab w:val="num" w:pos="432"/>
          <w:tab w:val="num" w:pos="644"/>
        </w:tabs>
        <w:spacing w:before="0" w:after="0" w:line="360" w:lineRule="auto"/>
        <w:ind w:left="432" w:hanging="432"/>
        <w:jc w:val="both"/>
        <w:rPr>
          <w:rFonts w:ascii="Arial" w:hAnsi="Arial" w:cs="Arial"/>
        </w:rPr>
      </w:pPr>
      <w:bookmarkStart w:id="0" w:name="_Toc100177575"/>
      <w:r>
        <w:rPr>
          <w:rFonts w:ascii="Arial" w:hAnsi="Arial" w:cs="Arial"/>
        </w:rPr>
        <w:t>Inwestor</w:t>
      </w:r>
      <w:bookmarkEnd w:id="0"/>
    </w:p>
    <w:p w14:paraId="053BFA1C" w14:textId="5A11049D" w:rsidR="00C31A5A" w:rsidRPr="000D20E9" w:rsidRDefault="00C31A5A" w:rsidP="00C31A5A">
      <w:pPr>
        <w:spacing w:line="360" w:lineRule="auto"/>
        <w:ind w:firstLine="709"/>
        <w:jc w:val="both"/>
        <w:rPr>
          <w:rFonts w:cs="Arial"/>
          <w:szCs w:val="22"/>
        </w:rPr>
      </w:pPr>
      <w:r w:rsidRPr="000D20E9">
        <w:rPr>
          <w:rFonts w:cs="Arial"/>
          <w:szCs w:val="22"/>
        </w:rPr>
        <w:t xml:space="preserve">Inwestorem </w:t>
      </w:r>
      <w:r w:rsidR="001967BD">
        <w:rPr>
          <w:rFonts w:cs="Arial"/>
          <w:szCs w:val="22"/>
        </w:rPr>
        <w:t>budowy przepustu</w:t>
      </w:r>
      <w:r w:rsidRPr="000D20E9">
        <w:rPr>
          <w:rFonts w:cs="Arial"/>
          <w:szCs w:val="22"/>
        </w:rPr>
        <w:t xml:space="preserve"> w ul. </w:t>
      </w:r>
      <w:r w:rsidR="00814286">
        <w:rPr>
          <w:rFonts w:cs="Arial"/>
          <w:szCs w:val="22"/>
        </w:rPr>
        <w:t>Klonowej</w:t>
      </w:r>
      <w:r w:rsidRPr="000D20E9">
        <w:rPr>
          <w:rFonts w:cs="Arial"/>
          <w:szCs w:val="22"/>
        </w:rPr>
        <w:t xml:space="preserve"> w Suchym Lesie jest Urząd Gminy Suchy Las, ul. Szkolna 13</w:t>
      </w:r>
      <w:r>
        <w:rPr>
          <w:rFonts w:cs="Arial"/>
          <w:szCs w:val="22"/>
        </w:rPr>
        <w:t>.</w:t>
      </w:r>
    </w:p>
    <w:p w14:paraId="351DB1EE" w14:textId="77777777" w:rsidR="00643016" w:rsidRPr="00643016" w:rsidRDefault="00643016" w:rsidP="00643016">
      <w:pPr>
        <w:spacing w:line="360" w:lineRule="auto"/>
        <w:jc w:val="both"/>
        <w:rPr>
          <w:rFonts w:cs="Arial"/>
          <w:szCs w:val="22"/>
        </w:rPr>
      </w:pPr>
    </w:p>
    <w:p w14:paraId="4F3FBC52" w14:textId="77777777" w:rsidR="00643016" w:rsidRPr="00643016" w:rsidRDefault="00643016" w:rsidP="00643016">
      <w:pPr>
        <w:pStyle w:val="Nagwek1"/>
        <w:tabs>
          <w:tab w:val="clear" w:pos="470"/>
          <w:tab w:val="num" w:pos="432"/>
          <w:tab w:val="num" w:pos="644"/>
        </w:tabs>
        <w:spacing w:before="0" w:after="0" w:line="360" w:lineRule="auto"/>
        <w:ind w:left="432" w:hanging="432"/>
        <w:jc w:val="both"/>
        <w:rPr>
          <w:rFonts w:ascii="Arial" w:hAnsi="Arial" w:cs="Arial"/>
        </w:rPr>
      </w:pPr>
      <w:bookmarkStart w:id="1" w:name="_Toc246820791"/>
      <w:bookmarkStart w:id="2" w:name="_Toc352651286"/>
      <w:bookmarkStart w:id="3" w:name="_Toc352651386"/>
      <w:bookmarkStart w:id="4" w:name="_Toc352651496"/>
      <w:bookmarkStart w:id="5" w:name="_Toc352651590"/>
      <w:bookmarkStart w:id="6" w:name="_Toc353172423"/>
      <w:bookmarkStart w:id="7" w:name="_Toc353268076"/>
      <w:bookmarkStart w:id="8" w:name="_Toc358096561"/>
      <w:bookmarkStart w:id="9" w:name="_Toc358620612"/>
      <w:bookmarkStart w:id="10" w:name="_Toc359309986"/>
      <w:bookmarkStart w:id="11" w:name="_Toc363456047"/>
      <w:bookmarkStart w:id="12" w:name="_Toc367077447"/>
      <w:bookmarkStart w:id="13" w:name="_Toc368191399"/>
      <w:bookmarkStart w:id="14" w:name="_Toc368284982"/>
      <w:bookmarkStart w:id="15" w:name="_Toc368293034"/>
      <w:bookmarkStart w:id="16" w:name="_Toc10254649"/>
      <w:bookmarkStart w:id="17" w:name="_Toc27447011"/>
      <w:bookmarkStart w:id="18" w:name="_Toc40686226"/>
      <w:bookmarkStart w:id="19" w:name="_Toc43539990"/>
      <w:bookmarkStart w:id="20" w:name="_Toc169446781"/>
      <w:bookmarkStart w:id="21" w:name="_Toc249857547"/>
      <w:bookmarkStart w:id="22" w:name="_Toc251237539"/>
      <w:bookmarkStart w:id="23" w:name="_Toc251589600"/>
      <w:bookmarkStart w:id="24" w:name="_Toc12986514"/>
      <w:bookmarkStart w:id="25" w:name="_Toc100177576"/>
      <w:r w:rsidRPr="00643016">
        <w:rPr>
          <w:rFonts w:ascii="Arial" w:hAnsi="Arial" w:cs="Arial"/>
        </w:rPr>
        <w:t>Podstawa opracowania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643016">
        <w:rPr>
          <w:rFonts w:ascii="Arial" w:hAnsi="Arial" w:cs="Arial"/>
        </w:rPr>
        <w:t>.</w:t>
      </w:r>
      <w:bookmarkEnd w:id="24"/>
      <w:bookmarkEnd w:id="25"/>
    </w:p>
    <w:p w14:paraId="5B286CDB" w14:textId="77777777" w:rsidR="00643016" w:rsidRPr="00643016" w:rsidRDefault="00643016" w:rsidP="00643016">
      <w:pPr>
        <w:spacing w:line="360" w:lineRule="auto"/>
        <w:jc w:val="both"/>
        <w:rPr>
          <w:rFonts w:cs="Arial"/>
          <w:szCs w:val="22"/>
        </w:rPr>
      </w:pPr>
      <w:r w:rsidRPr="00643016">
        <w:rPr>
          <w:rFonts w:cs="Arial"/>
          <w:szCs w:val="22"/>
        </w:rPr>
        <w:t>Opracowanie sporządzono na podstawie następujących materiałów:</w:t>
      </w:r>
    </w:p>
    <w:p w14:paraId="38E4E9F2" w14:textId="3FAF40FB" w:rsidR="00643016" w:rsidRPr="00643016" w:rsidRDefault="00643016" w:rsidP="00643016">
      <w:pPr>
        <w:pStyle w:val="Akapitzlist"/>
        <w:numPr>
          <w:ilvl w:val="0"/>
          <w:numId w:val="32"/>
        </w:numPr>
        <w:suppressAutoHyphens/>
        <w:spacing w:after="0" w:line="360" w:lineRule="auto"/>
        <w:jc w:val="both"/>
        <w:rPr>
          <w:rFonts w:ascii="Arial" w:hAnsi="Arial" w:cs="Arial"/>
          <w:kern w:val="1"/>
        </w:rPr>
      </w:pPr>
      <w:r w:rsidRPr="00643016">
        <w:rPr>
          <w:rFonts w:ascii="Arial" w:hAnsi="Arial" w:cs="Arial"/>
          <w:kern w:val="1"/>
        </w:rPr>
        <w:t xml:space="preserve">Umowa z Zamawiającym </w:t>
      </w:r>
    </w:p>
    <w:p w14:paraId="40EFC154" w14:textId="77777777" w:rsidR="00643016" w:rsidRPr="00643016" w:rsidRDefault="00643016" w:rsidP="00643016">
      <w:pPr>
        <w:pStyle w:val="Akapitzlist"/>
        <w:numPr>
          <w:ilvl w:val="0"/>
          <w:numId w:val="32"/>
        </w:numPr>
        <w:autoSpaceDE w:val="0"/>
        <w:spacing w:line="360" w:lineRule="auto"/>
        <w:jc w:val="both"/>
        <w:rPr>
          <w:rFonts w:ascii="Arial" w:hAnsi="Arial" w:cs="Arial"/>
          <w:color w:val="000000"/>
          <w:szCs w:val="20"/>
          <w:lang w:val="pl"/>
        </w:rPr>
      </w:pPr>
      <w:r w:rsidRPr="00643016">
        <w:rPr>
          <w:rFonts w:ascii="Arial" w:hAnsi="Arial" w:cs="Arial"/>
          <w:color w:val="000000"/>
          <w:szCs w:val="20"/>
          <w:lang w:val="pl"/>
        </w:rPr>
        <w:t xml:space="preserve">Rozporządzenie Ministra Infrastruktury z dnia 23 września 2003 r. w sprawie </w:t>
      </w:r>
      <w:proofErr w:type="spellStart"/>
      <w:r w:rsidRPr="00643016">
        <w:rPr>
          <w:rFonts w:ascii="Arial" w:hAnsi="Arial" w:cs="Arial"/>
          <w:color w:val="000000"/>
          <w:szCs w:val="20"/>
          <w:lang w:val="pl"/>
        </w:rPr>
        <w:t>szczeg</w:t>
      </w:r>
      <w:r w:rsidRPr="00643016">
        <w:rPr>
          <w:rFonts w:ascii="Arial" w:hAnsi="Arial" w:cs="Arial"/>
          <w:color w:val="000000"/>
          <w:szCs w:val="20"/>
        </w:rPr>
        <w:t>ółowych</w:t>
      </w:r>
      <w:proofErr w:type="spellEnd"/>
      <w:r w:rsidRPr="00643016">
        <w:rPr>
          <w:rFonts w:ascii="Arial" w:hAnsi="Arial" w:cs="Arial"/>
          <w:color w:val="000000"/>
          <w:szCs w:val="20"/>
        </w:rPr>
        <w:t xml:space="preserve"> warunków zarządzania ruchem na drogach oraz wykonywania nadzoru nad tym zarządzeniem (Dz.U.nr 177 poz.1729 z dnia 14 października 2003 r)</w:t>
      </w:r>
    </w:p>
    <w:p w14:paraId="48D89A3E" w14:textId="2B682A94" w:rsidR="00643016" w:rsidRPr="00643016" w:rsidRDefault="00643016" w:rsidP="00643016">
      <w:pPr>
        <w:pStyle w:val="Akapitzlist"/>
        <w:numPr>
          <w:ilvl w:val="0"/>
          <w:numId w:val="32"/>
        </w:numPr>
        <w:autoSpaceDE w:val="0"/>
        <w:spacing w:line="360" w:lineRule="auto"/>
        <w:jc w:val="both"/>
        <w:rPr>
          <w:rFonts w:ascii="Arial" w:hAnsi="Arial" w:cs="Arial"/>
          <w:color w:val="000000"/>
          <w:szCs w:val="20"/>
          <w:lang w:val="pl"/>
        </w:rPr>
      </w:pPr>
      <w:r w:rsidRPr="00643016">
        <w:rPr>
          <w:rFonts w:ascii="Arial" w:hAnsi="Arial" w:cs="Arial"/>
          <w:color w:val="000000"/>
          <w:szCs w:val="20"/>
          <w:lang w:val="pl"/>
        </w:rPr>
        <w:t xml:space="preserve">Rozporządzenie Ministra Infrastruktury z dnia 3 lipca 2003 r. w sprawie </w:t>
      </w:r>
      <w:proofErr w:type="spellStart"/>
      <w:r w:rsidRPr="00643016">
        <w:rPr>
          <w:rFonts w:ascii="Arial" w:hAnsi="Arial" w:cs="Arial"/>
          <w:color w:val="000000"/>
          <w:szCs w:val="20"/>
          <w:lang w:val="pl"/>
        </w:rPr>
        <w:t>szczeg</w:t>
      </w:r>
      <w:r w:rsidRPr="00643016">
        <w:rPr>
          <w:rFonts w:ascii="Arial" w:hAnsi="Arial" w:cs="Arial"/>
          <w:color w:val="000000"/>
          <w:szCs w:val="20"/>
        </w:rPr>
        <w:t>ółowych</w:t>
      </w:r>
      <w:proofErr w:type="spellEnd"/>
      <w:r w:rsidRPr="00643016">
        <w:rPr>
          <w:rFonts w:ascii="Arial" w:hAnsi="Arial" w:cs="Arial"/>
          <w:color w:val="000000"/>
          <w:szCs w:val="20"/>
        </w:rPr>
        <w:t xml:space="preserve"> warunków technicznych dla znaków i sygnałów drogowych oraz urządzeń bezpieczeństwa ruchu drogowego i warunków umieszczania na drogach </w:t>
      </w:r>
      <w:r w:rsidR="00932737">
        <w:rPr>
          <w:rFonts w:ascii="Arial" w:hAnsi="Arial" w:cs="Arial"/>
          <w:color w:val="000000"/>
          <w:szCs w:val="20"/>
        </w:rPr>
        <w:br/>
        <w:t>(</w:t>
      </w:r>
      <w:r w:rsidRPr="00643016">
        <w:rPr>
          <w:rFonts w:ascii="Arial" w:hAnsi="Arial" w:cs="Arial"/>
          <w:color w:val="000000"/>
          <w:szCs w:val="20"/>
        </w:rPr>
        <w:t>Dz.U.03.220.2181 )</w:t>
      </w:r>
    </w:p>
    <w:p w14:paraId="38A2177D" w14:textId="77777777" w:rsidR="00643016" w:rsidRPr="00643016" w:rsidRDefault="00643016" w:rsidP="00643016">
      <w:pPr>
        <w:pStyle w:val="Akapitzlist"/>
        <w:numPr>
          <w:ilvl w:val="0"/>
          <w:numId w:val="32"/>
        </w:numPr>
        <w:autoSpaceDE w:val="0"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lang w:val="pl"/>
        </w:rPr>
      </w:pPr>
      <w:r w:rsidRPr="00643016">
        <w:rPr>
          <w:rFonts w:ascii="Arial" w:hAnsi="Arial" w:cs="Arial"/>
          <w:color w:val="000000"/>
          <w:szCs w:val="20"/>
          <w:lang w:val="pl"/>
        </w:rPr>
        <w:t>Instrukcja oznakowania robót prowadzonych w pasie drogowym – stanowiąca załącznik do zarządzenia Ministra Transportu i Gospodarki Morskiej z 6 czerwca 1990 r. ( M. P. Nr 24, poz. 184 ).</w:t>
      </w:r>
    </w:p>
    <w:p w14:paraId="3D6BDD85" w14:textId="77777777" w:rsidR="00643016" w:rsidRPr="00643016" w:rsidRDefault="00643016" w:rsidP="00643016">
      <w:pPr>
        <w:pStyle w:val="Nagwek1"/>
        <w:tabs>
          <w:tab w:val="clear" w:pos="470"/>
          <w:tab w:val="num" w:pos="432"/>
          <w:tab w:val="num" w:pos="644"/>
        </w:tabs>
        <w:spacing w:before="0" w:after="0" w:line="360" w:lineRule="auto"/>
        <w:ind w:left="432" w:hanging="432"/>
        <w:jc w:val="both"/>
        <w:rPr>
          <w:rFonts w:ascii="Arial" w:hAnsi="Arial" w:cs="Arial"/>
        </w:rPr>
      </w:pPr>
      <w:bookmarkStart w:id="26" w:name="_Toc367077445"/>
      <w:bookmarkStart w:id="27" w:name="_Toc368191397"/>
      <w:bookmarkStart w:id="28" w:name="_Toc368284980"/>
      <w:bookmarkStart w:id="29" w:name="_Toc368293032"/>
      <w:bookmarkStart w:id="30" w:name="_Toc10254648"/>
      <w:bookmarkStart w:id="31" w:name="_Toc27447010"/>
      <w:bookmarkStart w:id="32" w:name="_Toc40686225"/>
      <w:bookmarkStart w:id="33" w:name="_Toc43539989"/>
      <w:bookmarkStart w:id="34" w:name="_Toc169446780"/>
      <w:bookmarkStart w:id="35" w:name="_Toc246820792"/>
      <w:bookmarkStart w:id="36" w:name="_Toc249857548"/>
      <w:bookmarkStart w:id="37" w:name="_Toc251237540"/>
      <w:bookmarkStart w:id="38" w:name="_Toc251589601"/>
      <w:bookmarkStart w:id="39" w:name="_Toc12986515"/>
      <w:bookmarkStart w:id="40" w:name="_Toc100177577"/>
      <w:r w:rsidRPr="00643016">
        <w:rPr>
          <w:rFonts w:ascii="Arial" w:hAnsi="Arial" w:cs="Arial"/>
        </w:rPr>
        <w:t>Cel i zakres opracowania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643016">
        <w:rPr>
          <w:rFonts w:ascii="Arial" w:hAnsi="Arial" w:cs="Arial"/>
        </w:rPr>
        <w:t>.</w:t>
      </w:r>
      <w:bookmarkEnd w:id="39"/>
      <w:bookmarkEnd w:id="40"/>
      <w:r w:rsidRPr="00643016">
        <w:rPr>
          <w:rFonts w:ascii="Arial" w:hAnsi="Arial" w:cs="Arial"/>
        </w:rPr>
        <w:t xml:space="preserve"> </w:t>
      </w:r>
    </w:p>
    <w:p w14:paraId="6E1DF940" w14:textId="6D4813E6" w:rsidR="00643016" w:rsidRPr="00643016" w:rsidRDefault="00643016" w:rsidP="00643016">
      <w:pPr>
        <w:spacing w:line="360" w:lineRule="auto"/>
        <w:ind w:left="426"/>
        <w:jc w:val="both"/>
        <w:rPr>
          <w:rFonts w:cs="Arial"/>
          <w:szCs w:val="22"/>
        </w:rPr>
      </w:pPr>
      <w:r w:rsidRPr="00643016">
        <w:rPr>
          <w:rFonts w:cs="Arial"/>
          <w:szCs w:val="22"/>
        </w:rPr>
        <w:t xml:space="preserve">Celem opracowania jest wykonanie projektu tymczasowej organizacji ruchu w trakcie </w:t>
      </w:r>
      <w:r w:rsidRPr="00FC7ECC">
        <w:rPr>
          <w:rFonts w:cs="Arial"/>
          <w:szCs w:val="22"/>
        </w:rPr>
        <w:t xml:space="preserve">budowy </w:t>
      </w:r>
      <w:r w:rsidR="00C31A5A" w:rsidRPr="00FC7ECC">
        <w:rPr>
          <w:rFonts w:cs="Arial"/>
          <w:szCs w:val="22"/>
        </w:rPr>
        <w:t>przepustu</w:t>
      </w:r>
      <w:r w:rsidR="00C31A5A">
        <w:rPr>
          <w:rFonts w:cs="Arial"/>
          <w:szCs w:val="22"/>
        </w:rPr>
        <w:t xml:space="preserve"> </w:t>
      </w:r>
      <w:r w:rsidR="00932737">
        <w:rPr>
          <w:rFonts w:cs="Arial"/>
          <w:szCs w:val="22"/>
        </w:rPr>
        <w:t xml:space="preserve">pod ul. </w:t>
      </w:r>
      <w:r w:rsidR="00814286">
        <w:rPr>
          <w:rFonts w:cs="Arial"/>
          <w:szCs w:val="22"/>
        </w:rPr>
        <w:t>Klonowa</w:t>
      </w:r>
      <w:r w:rsidR="00932737">
        <w:rPr>
          <w:rFonts w:cs="Arial"/>
          <w:szCs w:val="22"/>
        </w:rPr>
        <w:t xml:space="preserve"> w Suchym Lesie oraz związanymi z nią przebudową kolidującej sieci wodociągowej.</w:t>
      </w:r>
    </w:p>
    <w:p w14:paraId="0EF00676" w14:textId="77777777" w:rsidR="00643016" w:rsidRPr="00643016" w:rsidRDefault="00643016" w:rsidP="00643016">
      <w:pPr>
        <w:spacing w:line="360" w:lineRule="auto"/>
        <w:ind w:left="426"/>
        <w:jc w:val="both"/>
        <w:rPr>
          <w:rFonts w:cs="Arial"/>
          <w:szCs w:val="22"/>
        </w:rPr>
      </w:pPr>
    </w:p>
    <w:p w14:paraId="29349A3C" w14:textId="77777777" w:rsidR="00643016" w:rsidRPr="00643016" w:rsidRDefault="00643016" w:rsidP="00643016">
      <w:pPr>
        <w:pStyle w:val="Nagwek1"/>
        <w:tabs>
          <w:tab w:val="clear" w:pos="470"/>
          <w:tab w:val="num" w:pos="432"/>
          <w:tab w:val="num" w:pos="644"/>
        </w:tabs>
        <w:spacing w:before="0" w:after="0" w:line="360" w:lineRule="auto"/>
        <w:ind w:left="432" w:hanging="432"/>
        <w:jc w:val="both"/>
        <w:rPr>
          <w:rFonts w:ascii="Arial" w:hAnsi="Arial" w:cs="Arial"/>
        </w:rPr>
      </w:pPr>
      <w:bookmarkStart w:id="41" w:name="_Toc100177578"/>
      <w:r w:rsidRPr="00643016">
        <w:rPr>
          <w:rFonts w:ascii="Arial" w:hAnsi="Arial" w:cs="Arial"/>
        </w:rPr>
        <w:t>Opis stanu istniejącego</w:t>
      </w:r>
      <w:bookmarkEnd w:id="41"/>
    </w:p>
    <w:p w14:paraId="620DC091" w14:textId="32C00AD7" w:rsidR="00643016" w:rsidRPr="00643016" w:rsidRDefault="00643016" w:rsidP="00643016">
      <w:pPr>
        <w:tabs>
          <w:tab w:val="left" w:pos="567"/>
        </w:tabs>
        <w:spacing w:line="360" w:lineRule="auto"/>
        <w:ind w:left="426"/>
        <w:jc w:val="both"/>
        <w:rPr>
          <w:rFonts w:cs="Arial"/>
          <w:szCs w:val="22"/>
        </w:rPr>
      </w:pPr>
      <w:r w:rsidRPr="00643016">
        <w:rPr>
          <w:rFonts w:cs="Arial"/>
          <w:szCs w:val="22"/>
        </w:rPr>
        <w:t xml:space="preserve">Ul. </w:t>
      </w:r>
      <w:r w:rsidR="00814286">
        <w:rPr>
          <w:rFonts w:cs="Arial"/>
          <w:szCs w:val="22"/>
        </w:rPr>
        <w:t>Klonowa</w:t>
      </w:r>
      <w:r w:rsidRPr="00643016">
        <w:rPr>
          <w:rFonts w:cs="Arial"/>
          <w:szCs w:val="22"/>
        </w:rPr>
        <w:t xml:space="preserve"> przebiega w terenie zabudowanym, obowiązuje ograniczenie prędkości do </w:t>
      </w:r>
      <w:r w:rsidR="00814286">
        <w:rPr>
          <w:rFonts w:cs="Arial"/>
          <w:szCs w:val="22"/>
        </w:rPr>
        <w:t>3</w:t>
      </w:r>
      <w:r w:rsidRPr="00643016">
        <w:rPr>
          <w:rFonts w:cs="Arial"/>
          <w:szCs w:val="22"/>
        </w:rPr>
        <w:t xml:space="preserve">0 km/h. Droga ta o szerokości ok 5m, jest drogą </w:t>
      </w:r>
      <w:r w:rsidR="00D04605" w:rsidRPr="00D04605">
        <w:rPr>
          <w:rFonts w:cs="Arial"/>
          <w:szCs w:val="22"/>
        </w:rPr>
        <w:t>dwukierunkową</w:t>
      </w:r>
      <w:r w:rsidRPr="00BC7B82">
        <w:rPr>
          <w:rFonts w:cs="Arial"/>
          <w:color w:val="FF0000"/>
          <w:szCs w:val="22"/>
        </w:rPr>
        <w:t xml:space="preserve"> </w:t>
      </w:r>
      <w:r w:rsidRPr="00D04605">
        <w:rPr>
          <w:rFonts w:cs="Arial"/>
          <w:szCs w:val="22"/>
        </w:rPr>
        <w:t>i</w:t>
      </w:r>
      <w:r w:rsidRPr="00BC7B82">
        <w:rPr>
          <w:rFonts w:cs="Arial"/>
          <w:color w:val="FF0000"/>
          <w:szCs w:val="22"/>
        </w:rPr>
        <w:t xml:space="preserve"> </w:t>
      </w:r>
      <w:r w:rsidRPr="00075413">
        <w:rPr>
          <w:rFonts w:cs="Arial"/>
          <w:szCs w:val="22"/>
        </w:rPr>
        <w:t xml:space="preserve">stanowi drogę dojazdową do </w:t>
      </w:r>
      <w:r w:rsidR="00814286">
        <w:rPr>
          <w:rFonts w:cs="Arial"/>
          <w:szCs w:val="22"/>
        </w:rPr>
        <w:t xml:space="preserve">zakładów handlowo-usługowych </w:t>
      </w:r>
      <w:r w:rsidR="00075413" w:rsidRPr="00075413">
        <w:rPr>
          <w:rFonts w:cs="Arial"/>
          <w:szCs w:val="22"/>
        </w:rPr>
        <w:t xml:space="preserve">oraz połączenie ul. Obornickiej </w:t>
      </w:r>
      <w:r w:rsidR="00814286">
        <w:rPr>
          <w:rFonts w:cs="Arial"/>
          <w:szCs w:val="22"/>
        </w:rPr>
        <w:br/>
      </w:r>
      <w:r w:rsidR="00075413" w:rsidRPr="00075413">
        <w:rPr>
          <w:rFonts w:cs="Arial"/>
          <w:szCs w:val="22"/>
        </w:rPr>
        <w:t xml:space="preserve">z ul. </w:t>
      </w:r>
      <w:r w:rsidR="00814286">
        <w:rPr>
          <w:rFonts w:cs="Arial"/>
          <w:szCs w:val="22"/>
        </w:rPr>
        <w:t>Wierzbową</w:t>
      </w:r>
      <w:r w:rsidRPr="00075413">
        <w:rPr>
          <w:rFonts w:cs="Arial"/>
          <w:szCs w:val="22"/>
        </w:rPr>
        <w:t xml:space="preserve">. </w:t>
      </w:r>
      <w:r w:rsidRPr="00643016">
        <w:rPr>
          <w:rFonts w:cs="Arial"/>
          <w:szCs w:val="22"/>
        </w:rPr>
        <w:t xml:space="preserve">Na odcinku nie odbywa się ruch komunikacji autobusowej. Droga </w:t>
      </w:r>
      <w:r w:rsidR="00075413">
        <w:rPr>
          <w:rFonts w:cs="Arial"/>
          <w:szCs w:val="22"/>
        </w:rPr>
        <w:t>posiada nawierzchnię</w:t>
      </w:r>
      <w:r w:rsidRPr="00643016">
        <w:rPr>
          <w:rFonts w:cs="Arial"/>
          <w:szCs w:val="22"/>
        </w:rPr>
        <w:t xml:space="preserve"> bitumiczną. </w:t>
      </w:r>
    </w:p>
    <w:p w14:paraId="44A17389" w14:textId="77777777" w:rsidR="00643016" w:rsidRPr="00643016" w:rsidRDefault="00643016" w:rsidP="00643016">
      <w:pPr>
        <w:pStyle w:val="Nagwek1"/>
        <w:tabs>
          <w:tab w:val="clear" w:pos="470"/>
          <w:tab w:val="num" w:pos="432"/>
          <w:tab w:val="num" w:pos="644"/>
        </w:tabs>
        <w:spacing w:before="0" w:after="0" w:line="360" w:lineRule="auto"/>
        <w:ind w:left="432" w:hanging="432"/>
        <w:jc w:val="both"/>
        <w:rPr>
          <w:rFonts w:ascii="Arial" w:hAnsi="Arial" w:cs="Arial"/>
        </w:rPr>
      </w:pPr>
      <w:bookmarkStart w:id="42" w:name="_Toc100177579"/>
      <w:r w:rsidRPr="00643016">
        <w:rPr>
          <w:rFonts w:ascii="Arial" w:hAnsi="Arial" w:cs="Arial"/>
        </w:rPr>
        <w:lastRenderedPageBreak/>
        <w:t>Oznakowanie i zabezpieczenie robót prowadzonych w pasie drogowym</w:t>
      </w:r>
      <w:bookmarkEnd w:id="42"/>
    </w:p>
    <w:p w14:paraId="00DA2817" w14:textId="77777777" w:rsidR="00643016" w:rsidRPr="00643016" w:rsidRDefault="00643016" w:rsidP="00643016">
      <w:pPr>
        <w:pStyle w:val="Nagwek2"/>
        <w:spacing w:line="360" w:lineRule="auto"/>
        <w:rPr>
          <w:rFonts w:ascii="Arial" w:hAnsi="Arial" w:cs="Arial"/>
        </w:rPr>
      </w:pPr>
      <w:bookmarkStart w:id="43" w:name="_Toc100177580"/>
      <w:r w:rsidRPr="00643016">
        <w:rPr>
          <w:rFonts w:ascii="Arial" w:hAnsi="Arial" w:cs="Arial"/>
        </w:rPr>
        <w:t>Zasady ogólne:</w:t>
      </w:r>
      <w:bookmarkEnd w:id="43"/>
    </w:p>
    <w:p w14:paraId="4C409B40" w14:textId="05CD64FF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 xml:space="preserve">Wykonywane w obszarze pasa drogowego roboty związane </w:t>
      </w:r>
      <w:proofErr w:type="spellStart"/>
      <w:r w:rsidRPr="00643016">
        <w:rPr>
          <w:rFonts w:cs="Arial"/>
          <w:color w:val="000000"/>
          <w:szCs w:val="22"/>
          <w:lang w:val="pl"/>
        </w:rPr>
        <w:t>zar</w:t>
      </w:r>
      <w:r w:rsidR="00D1513B">
        <w:rPr>
          <w:rFonts w:cs="Arial"/>
          <w:color w:val="000000"/>
          <w:szCs w:val="22"/>
        </w:rPr>
        <w:t>ówno</w:t>
      </w:r>
      <w:proofErr w:type="spellEnd"/>
      <w:r w:rsidR="00D1513B">
        <w:rPr>
          <w:rFonts w:cs="Arial"/>
          <w:color w:val="000000"/>
          <w:szCs w:val="22"/>
        </w:rPr>
        <w:t xml:space="preserve"> z samą drogą jak również </w:t>
      </w:r>
      <w:r w:rsidRPr="00643016">
        <w:rPr>
          <w:rFonts w:cs="Arial"/>
          <w:color w:val="000000"/>
          <w:szCs w:val="22"/>
        </w:rPr>
        <w:t xml:space="preserve">z urządzeniami i obiektami znajdującymi się na niej lub obok niej powodują niejednokrotnie istotne utrudnienia i zagrożenia dla ruchu. Prawidłowe oraz staranne oznakowanie i zabezpieczenie tych robót ma więc zasadniczy wpływ na bezpieczne </w:t>
      </w:r>
      <w:r w:rsidR="00D1513B">
        <w:rPr>
          <w:rFonts w:cs="Arial"/>
          <w:color w:val="000000"/>
          <w:szCs w:val="22"/>
        </w:rPr>
        <w:br/>
      </w:r>
      <w:r w:rsidRPr="00643016">
        <w:rPr>
          <w:rFonts w:cs="Arial"/>
          <w:color w:val="000000"/>
          <w:szCs w:val="22"/>
        </w:rPr>
        <w:t>i sprawne prowadzenie ruchu. Stosowane w czasie robót rozwiązania mają charakter tymczasowy i sprowadzają</w:t>
      </w:r>
      <w:r w:rsidR="00D1513B">
        <w:rPr>
          <w:rFonts w:cs="Arial"/>
          <w:color w:val="000000"/>
          <w:szCs w:val="22"/>
        </w:rPr>
        <w:t xml:space="preserve"> się do właściwego oznakowania </w:t>
      </w:r>
      <w:r w:rsidRPr="00643016">
        <w:rPr>
          <w:rFonts w:cs="Arial"/>
          <w:color w:val="000000"/>
          <w:szCs w:val="22"/>
        </w:rPr>
        <w:t>i zabezpieczenia miejsca robót oraz wprowadzenia ewentualnych zmian w istniejącej organizacji ruchu.</w:t>
      </w:r>
    </w:p>
    <w:p w14:paraId="6590B61F" w14:textId="721B3E9D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</w:rPr>
      </w:pPr>
      <w:r w:rsidRPr="00643016">
        <w:rPr>
          <w:rFonts w:cs="Arial"/>
          <w:color w:val="000000"/>
          <w:szCs w:val="22"/>
          <w:lang w:val="pl"/>
        </w:rPr>
        <w:t>Używane do oznakowania i zabezpieczenia rob</w:t>
      </w:r>
      <w:proofErr w:type="spellStart"/>
      <w:r w:rsidRPr="00643016">
        <w:rPr>
          <w:rFonts w:cs="Arial"/>
          <w:color w:val="000000"/>
          <w:szCs w:val="22"/>
        </w:rPr>
        <w:t>ót</w:t>
      </w:r>
      <w:proofErr w:type="spellEnd"/>
      <w:r w:rsidRPr="00643016">
        <w:rPr>
          <w:rFonts w:cs="Arial"/>
          <w:color w:val="000000"/>
          <w:szCs w:val="22"/>
        </w:rPr>
        <w:t xml:space="preserve"> znaki i urządzenia bezpieczeństwa ruchu powinny być dobrze widoczne zarówno w dzień, jak i w nocy, a ich stosowanie </w:t>
      </w:r>
      <w:r w:rsidR="00D1513B">
        <w:rPr>
          <w:rFonts w:cs="Arial"/>
          <w:color w:val="000000"/>
          <w:szCs w:val="22"/>
        </w:rPr>
        <w:br/>
      </w:r>
      <w:r w:rsidRPr="00643016">
        <w:rPr>
          <w:rFonts w:cs="Arial"/>
          <w:color w:val="000000"/>
          <w:szCs w:val="22"/>
        </w:rPr>
        <w:t xml:space="preserve">i umieszczenie na drodze powinno być zgodne z zasadami określonymi </w:t>
      </w:r>
      <w:r w:rsidR="00D1513B">
        <w:rPr>
          <w:rFonts w:cs="Arial"/>
          <w:color w:val="000000"/>
          <w:szCs w:val="22"/>
        </w:rPr>
        <w:br/>
      </w:r>
      <w:r w:rsidRPr="00643016">
        <w:rPr>
          <w:rFonts w:cs="Arial"/>
          <w:color w:val="000000"/>
          <w:szCs w:val="22"/>
        </w:rPr>
        <w:t>w Rozporzą</w:t>
      </w:r>
      <w:r w:rsidR="00D1513B">
        <w:rPr>
          <w:rFonts w:cs="Arial"/>
          <w:color w:val="000000"/>
          <w:szCs w:val="22"/>
        </w:rPr>
        <w:t xml:space="preserve">dzeniu Ministra Infrastruktury </w:t>
      </w:r>
      <w:r w:rsidRPr="00643016">
        <w:rPr>
          <w:rFonts w:cs="Arial"/>
          <w:color w:val="000000"/>
          <w:szCs w:val="22"/>
        </w:rPr>
        <w:t xml:space="preserve">z dnia 3 lipca 2003 r. w sprawie szczegółowych warunków technicznych dla znaków i sygnałów drogowych oraz urządzeń bezpieczeństwa ruchu drogowego i warunków umieszczania na drogach (Dz.U.03.220.2181). Wymiary znaków używanych w związku z robotami wykonywanymi w pasie drogowym nie mogą być mniejsze niż wymiary innych znaków drogowych stosowanych na danej drodze. Do oznakowania robót należy stosować wyłącznie znaki drogowe pionowe odblaskowe. Znaki i urządzenia bezpieczeństwa ruchu umieszczone </w:t>
      </w:r>
      <w:r w:rsidR="00D1513B">
        <w:rPr>
          <w:rFonts w:cs="Arial"/>
          <w:color w:val="000000"/>
          <w:szCs w:val="22"/>
        </w:rPr>
        <w:br/>
      </w:r>
      <w:r w:rsidRPr="00643016">
        <w:rPr>
          <w:rFonts w:cs="Arial"/>
          <w:color w:val="000000"/>
          <w:szCs w:val="22"/>
        </w:rPr>
        <w:t>w związku z robotami powinny być usuwane (lub przestawiane) w miarę ich postępu.</w:t>
      </w:r>
    </w:p>
    <w:p w14:paraId="7BA7C0B0" w14:textId="77777777" w:rsidR="00643016" w:rsidRPr="00643016" w:rsidRDefault="00643016" w:rsidP="00643016">
      <w:pPr>
        <w:pStyle w:val="Nagwek2"/>
        <w:rPr>
          <w:rFonts w:ascii="Arial" w:hAnsi="Arial" w:cs="Arial"/>
          <w:lang w:val="pl"/>
        </w:rPr>
      </w:pPr>
      <w:bookmarkStart w:id="44" w:name="_Toc100177581"/>
      <w:r w:rsidRPr="00643016">
        <w:rPr>
          <w:rFonts w:ascii="Arial" w:hAnsi="Arial" w:cs="Arial"/>
          <w:lang w:val="pl"/>
        </w:rPr>
        <w:t>Sposoby zabezpieczeń prowadzonych prac:</w:t>
      </w:r>
      <w:bookmarkEnd w:id="44"/>
    </w:p>
    <w:p w14:paraId="4AA4739D" w14:textId="77777777" w:rsidR="00D1513B" w:rsidRDefault="00643016" w:rsidP="00643016">
      <w:pPr>
        <w:autoSpaceDE w:val="0"/>
        <w:spacing w:after="0"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 xml:space="preserve">Ze względu na </w:t>
      </w:r>
      <w:r w:rsidR="00D1513B">
        <w:rPr>
          <w:rFonts w:cs="Arial"/>
          <w:color w:val="000000"/>
          <w:szCs w:val="22"/>
          <w:lang w:val="pl"/>
        </w:rPr>
        <w:t>kolizję projektowanego przepustu z istniejącą infrastrukturą roboty budowlane podzielono na 3 etapy:</w:t>
      </w:r>
      <w:r w:rsidRPr="00643016">
        <w:rPr>
          <w:rFonts w:cs="Arial"/>
          <w:color w:val="000000"/>
          <w:szCs w:val="22"/>
          <w:lang w:val="pl"/>
        </w:rPr>
        <w:t xml:space="preserve"> </w:t>
      </w:r>
    </w:p>
    <w:p w14:paraId="3767CF1E" w14:textId="126887F6" w:rsidR="000848C7" w:rsidRPr="000848C7" w:rsidRDefault="00D1513B" w:rsidP="000848C7">
      <w:pPr>
        <w:autoSpaceDE w:val="0"/>
        <w:spacing w:after="0" w:line="360" w:lineRule="auto"/>
        <w:ind w:left="426"/>
        <w:jc w:val="both"/>
        <w:rPr>
          <w:rFonts w:cs="Arial"/>
          <w:color w:val="000000"/>
          <w:szCs w:val="22"/>
          <w:u w:val="single"/>
          <w:lang w:val="pl"/>
        </w:rPr>
      </w:pPr>
      <w:r w:rsidRPr="000848C7">
        <w:rPr>
          <w:rFonts w:cs="Arial"/>
          <w:color w:val="000000"/>
          <w:szCs w:val="22"/>
          <w:u w:val="single"/>
          <w:lang w:val="pl"/>
        </w:rPr>
        <w:t xml:space="preserve">Etap I – przebudowa sieci wodociągowej </w:t>
      </w:r>
      <w:r w:rsidR="000848C7" w:rsidRPr="000848C7">
        <w:rPr>
          <w:rFonts w:cs="Arial"/>
          <w:color w:val="000000"/>
          <w:szCs w:val="22"/>
          <w:u w:val="single"/>
          <w:lang w:val="pl"/>
        </w:rPr>
        <w:t>na odcinku W1-W2</w:t>
      </w:r>
    </w:p>
    <w:p w14:paraId="06394D5F" w14:textId="64A75138" w:rsidR="00643016" w:rsidRDefault="00643016" w:rsidP="00643016">
      <w:pPr>
        <w:autoSpaceDE w:val="0"/>
        <w:spacing w:after="0"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 xml:space="preserve">Roboty prowadzone na danym odcinku należy oznakować znakiem A-14 "roboty na drodze" oraz znakiem </w:t>
      </w:r>
      <w:r w:rsidR="000F5899">
        <w:rPr>
          <w:rFonts w:cs="Arial"/>
          <w:color w:val="000000"/>
          <w:szCs w:val="22"/>
          <w:lang w:val="pl"/>
        </w:rPr>
        <w:t>A-12c</w:t>
      </w:r>
      <w:r w:rsidRPr="00643016">
        <w:rPr>
          <w:rFonts w:cs="Arial"/>
          <w:color w:val="000000"/>
          <w:szCs w:val="22"/>
          <w:lang w:val="pl"/>
        </w:rPr>
        <w:t>. Zabezpieczenia robót należy dokonać przez wygrodzenie miejsca robót zaporam</w:t>
      </w:r>
      <w:r w:rsidR="00D1513B">
        <w:rPr>
          <w:rFonts w:cs="Arial"/>
          <w:color w:val="000000"/>
          <w:szCs w:val="22"/>
          <w:lang w:val="pl"/>
        </w:rPr>
        <w:t xml:space="preserve">i drogowymi typu U-20a, U-20b, </w:t>
      </w:r>
      <w:r w:rsidRPr="00643016">
        <w:rPr>
          <w:rFonts w:cs="Arial"/>
          <w:color w:val="000000"/>
          <w:szCs w:val="22"/>
          <w:lang w:val="pl"/>
        </w:rPr>
        <w:t xml:space="preserve">z oświetleniem U-35, od strony pobocza zabezpieczenia wykopu należy dokonać przez wygrodzenie zaporą </w:t>
      </w:r>
      <w:r w:rsidR="000F5899">
        <w:rPr>
          <w:rFonts w:cs="Arial"/>
          <w:color w:val="000000"/>
          <w:szCs w:val="22"/>
          <w:lang w:val="pl"/>
        </w:rPr>
        <w:t>U-20c wg załączonych rysunków. Od strony pasa ruchu, na którym realizowane są roboty zastosować znak U-3d.</w:t>
      </w:r>
    </w:p>
    <w:p w14:paraId="1E9A33B2" w14:textId="77777777" w:rsidR="000F5899" w:rsidRPr="00643016" w:rsidRDefault="000F5899" w:rsidP="00643016">
      <w:pPr>
        <w:autoSpaceDE w:val="0"/>
        <w:spacing w:after="0"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7E2D45DC" w14:textId="6ACF0467" w:rsidR="000F5899" w:rsidRDefault="000F5899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238A3DC2" w14:textId="7E121B58" w:rsidR="000F5899" w:rsidRPr="000F5899" w:rsidRDefault="00814286" w:rsidP="000F5899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u w:val="single"/>
          <w:lang w:val="pl"/>
        </w:rPr>
      </w:pPr>
      <w:bookmarkStart w:id="45" w:name="_Toc100177582"/>
      <w:r>
        <w:rPr>
          <w:rFonts w:cs="Arial"/>
          <w:color w:val="000000"/>
          <w:szCs w:val="22"/>
          <w:u w:val="single"/>
          <w:lang w:val="pl"/>
        </w:rPr>
        <w:lastRenderedPageBreak/>
        <w:t xml:space="preserve">Etap </w:t>
      </w:r>
      <w:r w:rsidR="000F5899" w:rsidRPr="000F5899">
        <w:rPr>
          <w:rFonts w:cs="Arial"/>
          <w:color w:val="000000"/>
          <w:szCs w:val="22"/>
          <w:u w:val="single"/>
          <w:lang w:val="pl"/>
        </w:rPr>
        <w:t xml:space="preserve">II – budowa przepustu w ul. </w:t>
      </w:r>
      <w:r>
        <w:rPr>
          <w:rFonts w:cs="Arial"/>
          <w:color w:val="000000"/>
          <w:szCs w:val="22"/>
          <w:u w:val="single"/>
          <w:lang w:val="pl"/>
        </w:rPr>
        <w:t>Klonowej</w:t>
      </w:r>
      <w:r w:rsidR="000F5899" w:rsidRPr="000F5899">
        <w:rPr>
          <w:rFonts w:cs="Arial"/>
          <w:color w:val="000000"/>
          <w:szCs w:val="22"/>
          <w:u w:val="single"/>
          <w:lang w:val="pl"/>
        </w:rPr>
        <w:t>, odtworzenie nawierzchni jezdni</w:t>
      </w:r>
    </w:p>
    <w:p w14:paraId="3C4FA678" w14:textId="3C1337F2" w:rsidR="002756EC" w:rsidRPr="002756EC" w:rsidRDefault="000F5899" w:rsidP="002756EC">
      <w:pPr>
        <w:autoSpaceDE w:val="0"/>
        <w:spacing w:after="0"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>
        <w:rPr>
          <w:rFonts w:cs="Arial"/>
          <w:color w:val="000000"/>
          <w:szCs w:val="22"/>
          <w:lang w:val="pl"/>
        </w:rPr>
        <w:t>Roboty budowlane prowadzić podczas wyłączenia odcinka drogi z ruchu poprzez zastosowanie znaków U20-b oraz B-1</w:t>
      </w:r>
      <w:r w:rsidRPr="000F5899">
        <w:rPr>
          <w:rFonts w:cs="Arial"/>
          <w:szCs w:val="22"/>
          <w:lang w:val="pl"/>
        </w:rPr>
        <w:t xml:space="preserve">. Drogę objazdu wyznaczyć należy tablicami F-9. </w:t>
      </w:r>
      <w:r w:rsidRPr="00643016">
        <w:rPr>
          <w:rFonts w:cs="Arial"/>
          <w:color w:val="000000"/>
          <w:szCs w:val="22"/>
          <w:lang w:val="pl"/>
        </w:rPr>
        <w:t>Podczas prowadzenie ro</w:t>
      </w:r>
      <w:r>
        <w:rPr>
          <w:rFonts w:cs="Arial"/>
          <w:color w:val="000000"/>
          <w:szCs w:val="22"/>
          <w:lang w:val="pl"/>
        </w:rPr>
        <w:t xml:space="preserve">bót i wyłączenia odcinka drogi </w:t>
      </w:r>
      <w:r w:rsidRPr="00643016">
        <w:rPr>
          <w:rFonts w:cs="Arial"/>
          <w:color w:val="000000"/>
          <w:szCs w:val="22"/>
          <w:lang w:val="pl"/>
        </w:rPr>
        <w:t>z ruchu drogowego wykonawca jest odpowiedzialny za zapewnienie dostępu do posesji  służb ratunkowych w sytuacjach awaryjnych (montaż płyt przejezdnych w razie konieczności).</w:t>
      </w:r>
      <w:r>
        <w:rPr>
          <w:rFonts w:cs="Arial"/>
          <w:color w:val="000000"/>
          <w:szCs w:val="22"/>
          <w:lang w:val="pl"/>
        </w:rPr>
        <w:t xml:space="preserve"> </w:t>
      </w:r>
      <w:r w:rsidRPr="00643016">
        <w:rPr>
          <w:rFonts w:cs="Arial"/>
          <w:color w:val="000000"/>
          <w:szCs w:val="22"/>
          <w:lang w:val="pl"/>
        </w:rPr>
        <w:t>Zabezpieczenia robót należy dokonać przez wygrodzenie miejsca robót zaporam</w:t>
      </w:r>
      <w:r>
        <w:rPr>
          <w:rFonts w:cs="Arial"/>
          <w:color w:val="000000"/>
          <w:szCs w:val="22"/>
          <w:lang w:val="pl"/>
        </w:rPr>
        <w:t xml:space="preserve">i drogowymi typu U-20a, U-20b, </w:t>
      </w:r>
      <w:r w:rsidRPr="00643016">
        <w:rPr>
          <w:rFonts w:cs="Arial"/>
          <w:color w:val="000000"/>
          <w:szCs w:val="22"/>
          <w:lang w:val="pl"/>
        </w:rPr>
        <w:t>z oświetleniem U-35</w:t>
      </w:r>
      <w:r>
        <w:rPr>
          <w:rFonts w:cs="Arial"/>
          <w:color w:val="000000"/>
          <w:szCs w:val="22"/>
          <w:lang w:val="pl"/>
        </w:rPr>
        <w:t>.</w:t>
      </w:r>
      <w:r w:rsidR="002756EC" w:rsidRPr="002756EC">
        <w:rPr>
          <w:rFonts w:ascii="Times New Roman" w:hAnsi="Times New Roman"/>
          <w:color w:val="000000"/>
          <w:szCs w:val="22"/>
          <w:lang w:val="pl"/>
        </w:rPr>
        <w:t xml:space="preserve"> </w:t>
      </w:r>
      <w:r w:rsidR="002756EC">
        <w:rPr>
          <w:rFonts w:cs="Arial"/>
          <w:color w:val="000000"/>
          <w:szCs w:val="22"/>
          <w:lang w:val="pl"/>
        </w:rPr>
        <w:t>W miarę występują</w:t>
      </w:r>
      <w:r w:rsidR="002756EC" w:rsidRPr="002756EC">
        <w:rPr>
          <w:rFonts w:cs="Arial"/>
          <w:color w:val="000000"/>
          <w:szCs w:val="22"/>
          <w:lang w:val="pl"/>
        </w:rPr>
        <w:t>cych potrzeb należy zastosować kładki dla pieszych U-28. Podczas prowadzeni</w:t>
      </w:r>
      <w:r w:rsidR="002756EC">
        <w:rPr>
          <w:rFonts w:cs="Arial"/>
          <w:color w:val="000000"/>
          <w:szCs w:val="22"/>
          <w:lang w:val="pl"/>
        </w:rPr>
        <w:t>a</w:t>
      </w:r>
      <w:r w:rsidR="002756EC" w:rsidRPr="002756EC">
        <w:rPr>
          <w:rFonts w:cs="Arial"/>
          <w:color w:val="000000"/>
          <w:szCs w:val="22"/>
          <w:lang w:val="pl"/>
        </w:rPr>
        <w:t xml:space="preserve"> robót i wyłączenia odcinka drogi </w:t>
      </w:r>
      <w:r w:rsidR="002756EC" w:rsidRPr="002756EC">
        <w:rPr>
          <w:rFonts w:cs="Arial"/>
          <w:color w:val="000000"/>
          <w:szCs w:val="22"/>
          <w:lang w:val="pl"/>
        </w:rPr>
        <w:br/>
        <w:t>z ruchu drogowego wykonawca jest odpowiedzialny za zapewnienie dostępu do posesji  służb ratunkowych w sytuacjach awaryjnych (montaż płyt przejezdnych w razie konieczności).</w:t>
      </w:r>
    </w:p>
    <w:p w14:paraId="1AC2F085" w14:textId="77777777" w:rsidR="000F5899" w:rsidRDefault="000F5899" w:rsidP="000F5899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1C9D08D9" w14:textId="02408B4C" w:rsidR="00643016" w:rsidRPr="00643016" w:rsidRDefault="00643016" w:rsidP="000F5899">
      <w:pPr>
        <w:autoSpaceDE w:val="0"/>
        <w:spacing w:line="360" w:lineRule="auto"/>
        <w:ind w:left="426"/>
        <w:jc w:val="both"/>
        <w:rPr>
          <w:rFonts w:cs="Arial"/>
          <w:lang w:val="pl"/>
        </w:rPr>
      </w:pPr>
      <w:r w:rsidRPr="00643016">
        <w:rPr>
          <w:rFonts w:cs="Arial"/>
          <w:lang w:val="pl"/>
        </w:rPr>
        <w:t>Uwagi końcowe:</w:t>
      </w:r>
      <w:bookmarkEnd w:id="45"/>
    </w:p>
    <w:p w14:paraId="4F693A02" w14:textId="77777777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>W/w oznakowanie robót ma także na celu ochronę pracujących tam pracownik</w:t>
      </w:r>
      <w:r w:rsidRPr="00643016">
        <w:rPr>
          <w:rFonts w:cs="Arial"/>
          <w:color w:val="000000"/>
          <w:szCs w:val="22"/>
        </w:rPr>
        <w:t>ów. Obowiązkowo winni oni być zaopatrzeni w ubiory barwy pomarańczowej lub posiadać kamizelki ostrzegawcze barwy pomarańczowej z elementami odblaskowymi. Prace należy prowadzić w warunkach dostatecznej widoczności i przejrzystości powietrza od świtu do zmierzchu.</w:t>
      </w:r>
    </w:p>
    <w:p w14:paraId="12E33C04" w14:textId="44B6C323" w:rsid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</w:rPr>
      </w:pPr>
      <w:r w:rsidRPr="00643016">
        <w:rPr>
          <w:rFonts w:cs="Arial"/>
          <w:color w:val="000000"/>
          <w:szCs w:val="22"/>
          <w:lang w:val="pl"/>
        </w:rPr>
        <w:t>Wszelkie prace można prowadzić po utrzymaniu zgody na prowadzenie rob</w:t>
      </w:r>
      <w:proofErr w:type="spellStart"/>
      <w:r w:rsidRPr="00643016">
        <w:rPr>
          <w:rFonts w:cs="Arial"/>
          <w:color w:val="000000"/>
          <w:szCs w:val="22"/>
        </w:rPr>
        <w:t>ót</w:t>
      </w:r>
      <w:proofErr w:type="spellEnd"/>
      <w:r w:rsidRPr="00643016">
        <w:rPr>
          <w:rFonts w:cs="Arial"/>
          <w:color w:val="000000"/>
          <w:szCs w:val="22"/>
        </w:rPr>
        <w:t xml:space="preserve"> w pasie drogowym od Zarządcy Drogi.</w:t>
      </w:r>
    </w:p>
    <w:p w14:paraId="3268F1BA" w14:textId="77777777" w:rsidR="000F5899" w:rsidRPr="00643016" w:rsidRDefault="000F5899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 w:val="28"/>
          <w:szCs w:val="28"/>
        </w:rPr>
      </w:pPr>
    </w:p>
    <w:p w14:paraId="32821E66" w14:textId="77777777" w:rsidR="00643016" w:rsidRPr="000F5899" w:rsidRDefault="00643016" w:rsidP="00643016">
      <w:pPr>
        <w:pStyle w:val="Standard"/>
        <w:autoSpaceDE w:val="0"/>
        <w:spacing w:line="360" w:lineRule="auto"/>
        <w:ind w:left="567" w:hanging="141"/>
        <w:jc w:val="right"/>
        <w:rPr>
          <w:rFonts w:ascii="Arial" w:hAnsi="Arial" w:cs="Arial"/>
          <w:sz w:val="22"/>
        </w:rPr>
      </w:pPr>
      <w:r w:rsidRPr="000F5899">
        <w:rPr>
          <w:rFonts w:ascii="Arial" w:hAnsi="Arial" w:cs="Arial"/>
          <w:sz w:val="22"/>
        </w:rPr>
        <w:t>Opracowanie wykonał</w:t>
      </w:r>
    </w:p>
    <w:p w14:paraId="44D50AB1" w14:textId="77777777" w:rsidR="00643016" w:rsidRPr="000F5899" w:rsidRDefault="00643016" w:rsidP="00643016">
      <w:pPr>
        <w:pStyle w:val="Standard"/>
        <w:autoSpaceDE w:val="0"/>
        <w:spacing w:line="360" w:lineRule="auto"/>
        <w:ind w:left="567" w:hanging="141"/>
        <w:jc w:val="right"/>
        <w:rPr>
          <w:rFonts w:ascii="Arial" w:hAnsi="Arial" w:cs="Arial"/>
          <w:sz w:val="22"/>
        </w:rPr>
      </w:pPr>
      <w:r w:rsidRPr="000F5899">
        <w:rPr>
          <w:rFonts w:ascii="Arial" w:hAnsi="Arial" w:cs="Arial"/>
          <w:sz w:val="22"/>
        </w:rPr>
        <w:t>Maciej Kubiak</w:t>
      </w:r>
    </w:p>
    <w:p w14:paraId="7F4A8906" w14:textId="04DD2CE7" w:rsidR="000F5899" w:rsidRDefault="000F5899" w:rsidP="00643016">
      <w:pPr>
        <w:pStyle w:val="Standard"/>
        <w:autoSpaceDE w:val="0"/>
        <w:spacing w:line="360" w:lineRule="auto"/>
        <w:ind w:left="567" w:hanging="141"/>
        <w:jc w:val="right"/>
        <w:rPr>
          <w:rFonts w:ascii="Arial" w:hAnsi="Arial" w:cs="Arial"/>
        </w:rPr>
      </w:pPr>
    </w:p>
    <w:p w14:paraId="45557208" w14:textId="77777777" w:rsidR="00814286" w:rsidRDefault="0081428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5C06918D" w14:textId="77777777" w:rsidR="00814286" w:rsidRDefault="0081428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2FE8BFB1" w14:textId="77777777" w:rsidR="00814286" w:rsidRDefault="0081428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3161A4A3" w14:textId="77777777" w:rsidR="00814286" w:rsidRDefault="0081428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028D0060" w14:textId="77777777" w:rsidR="00814286" w:rsidRDefault="0081428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6ED133C4" w14:textId="260320E7" w:rsidR="00814286" w:rsidRDefault="0081428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</w:p>
    <w:p w14:paraId="6111FB22" w14:textId="77777777" w:rsidR="0078243B" w:rsidRDefault="0078243B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bookmarkStart w:id="46" w:name="_GoBack"/>
      <w:bookmarkEnd w:id="46"/>
    </w:p>
    <w:p w14:paraId="3F2740DE" w14:textId="7627C583" w:rsidR="000F5899" w:rsidRDefault="000F5899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>
        <w:rPr>
          <w:rFonts w:cs="Arial"/>
          <w:color w:val="000000"/>
          <w:szCs w:val="22"/>
          <w:lang w:val="pl"/>
        </w:rPr>
        <w:lastRenderedPageBreak/>
        <w:t>UWAGA:</w:t>
      </w:r>
    </w:p>
    <w:p w14:paraId="3FA3EAD1" w14:textId="10B323CF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>Znaki do oznakowania robót-zastosować rozmiar o jeden większy od stosowanych na drodze.</w:t>
      </w:r>
    </w:p>
    <w:p w14:paraId="0E742B38" w14:textId="77777777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>Wykonawca robót w uzgodnieniu z Zarządcą Drogi powiadomi użytkowników drogi                              o rozpoczęciu robót. W trakcie robót wykonawca musi kontrolować stan oznakowania, jego zgodność z projektem, a w przypadku jego dewastacji, oznakowanie uzupełnić.</w:t>
      </w:r>
    </w:p>
    <w:p w14:paraId="19AACE46" w14:textId="77777777" w:rsidR="00643016" w:rsidRPr="00643016" w:rsidRDefault="00643016" w:rsidP="00643016">
      <w:pPr>
        <w:autoSpaceDE w:val="0"/>
        <w:spacing w:line="360" w:lineRule="auto"/>
        <w:ind w:left="426"/>
        <w:jc w:val="both"/>
        <w:rPr>
          <w:rFonts w:cs="Arial"/>
          <w:color w:val="000000"/>
          <w:szCs w:val="22"/>
          <w:lang w:val="pl"/>
        </w:rPr>
      </w:pPr>
      <w:r w:rsidRPr="00643016">
        <w:rPr>
          <w:rFonts w:cs="Arial"/>
          <w:color w:val="000000"/>
          <w:szCs w:val="22"/>
          <w:lang w:val="pl"/>
        </w:rPr>
        <w:t>Po zakończeniu robót oznakowanie należy niezwłocznie usunąć.</w:t>
      </w:r>
    </w:p>
    <w:p w14:paraId="5A9C9988" w14:textId="005093E3" w:rsidR="00643016" w:rsidRPr="000F5899" w:rsidRDefault="00643016" w:rsidP="000F5899">
      <w:pPr>
        <w:autoSpaceDE w:val="0"/>
        <w:spacing w:line="360" w:lineRule="auto"/>
        <w:ind w:left="426"/>
        <w:jc w:val="both"/>
        <w:rPr>
          <w:rFonts w:cs="Arial"/>
        </w:rPr>
      </w:pPr>
      <w:r w:rsidRPr="00643016">
        <w:rPr>
          <w:rFonts w:cs="Arial"/>
          <w:b/>
          <w:color w:val="000000"/>
          <w:szCs w:val="22"/>
          <w:lang w:val="pl"/>
        </w:rPr>
        <w:t>Wykonawca przed opuszczeniem placu budowy zobowiązany jest do doprowadzenia zajmowanego pasa drogowego do stanu poprzedniego i usunięcia utrudnień spowodowanych</w:t>
      </w:r>
      <w:r w:rsidRPr="00643016">
        <w:rPr>
          <w:rFonts w:cs="Arial"/>
          <w:color w:val="000000"/>
          <w:szCs w:val="22"/>
          <w:lang w:val="pl"/>
        </w:rPr>
        <w:t xml:space="preserve"> </w:t>
      </w:r>
      <w:r w:rsidRPr="00643016">
        <w:rPr>
          <w:rFonts w:cs="Arial"/>
          <w:b/>
        </w:rPr>
        <w:t>realizowanymi pracami.</w:t>
      </w:r>
    </w:p>
    <w:p w14:paraId="44BAED2B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522960A3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186D3B23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182731A" w14:textId="7F3EA50D" w:rsid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214EDEAF" w14:textId="57E7B76A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6F743DB7" w14:textId="10421485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5219EFFB" w14:textId="53E5681E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22D82F20" w14:textId="3D2954DE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75A9A2B6" w14:textId="5179F1D7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4E3F980D" w14:textId="74FD4C9B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470DF21" w14:textId="67624AED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40E15EA8" w14:textId="5E217C56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45ABC8C8" w14:textId="38EA6D00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14647517" w14:textId="07F88BDE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651A6F1B" w14:textId="3BC95305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582B498" w14:textId="549B63DB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6852A2FF" w14:textId="30B8863A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2022A73" w14:textId="26C7AAA6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54EA5734" w14:textId="4D602AEB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7D5B6A82" w14:textId="23A1950D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08DFCD32" w14:textId="0085AA79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22E99FD4" w14:textId="4322300D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119A287C" w14:textId="3A464CAC" w:rsidR="000F5899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5F83368" w14:textId="77777777" w:rsidR="000F5899" w:rsidRPr="00643016" w:rsidRDefault="000F5899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74866790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633FE537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25494A05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07A96FE5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0A366203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635ABAF2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2AC2B60C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0ACEC5ED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398BC73A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4266C367" w14:textId="77777777" w:rsidR="00643016" w:rsidRPr="00643016" w:rsidRDefault="00643016" w:rsidP="00643016">
      <w:pPr>
        <w:pStyle w:val="Akapitzlist"/>
        <w:numPr>
          <w:ilvl w:val="0"/>
          <w:numId w:val="10"/>
        </w:numPr>
        <w:jc w:val="center"/>
        <w:rPr>
          <w:rFonts w:ascii="Arial" w:hAnsi="Arial" w:cs="Arial"/>
          <w:sz w:val="48"/>
          <w:szCs w:val="28"/>
        </w:rPr>
      </w:pPr>
      <w:r w:rsidRPr="00643016">
        <w:rPr>
          <w:rFonts w:ascii="Arial" w:hAnsi="Arial" w:cs="Arial"/>
          <w:sz w:val="48"/>
          <w:szCs w:val="28"/>
        </w:rPr>
        <w:t>CZĘŚĆ RYSUNKOWA</w:t>
      </w:r>
    </w:p>
    <w:p w14:paraId="7B631D42" w14:textId="77777777" w:rsidR="00643016" w:rsidRPr="00643016" w:rsidRDefault="00643016" w:rsidP="00643016">
      <w:pPr>
        <w:tabs>
          <w:tab w:val="left" w:pos="567"/>
        </w:tabs>
        <w:spacing w:line="360" w:lineRule="auto"/>
        <w:rPr>
          <w:rFonts w:cs="Arial"/>
          <w:b/>
          <w:szCs w:val="22"/>
        </w:rPr>
      </w:pPr>
    </w:p>
    <w:p w14:paraId="7E246765" w14:textId="77777777" w:rsidR="00ED5606" w:rsidRPr="00643016" w:rsidRDefault="00ED5606" w:rsidP="00643016">
      <w:pPr>
        <w:pStyle w:val="Nagwekspisutreci"/>
        <w:rPr>
          <w:rFonts w:ascii="Arial" w:hAnsi="Arial" w:cs="Arial"/>
          <w:sz w:val="52"/>
        </w:rPr>
      </w:pPr>
    </w:p>
    <w:sectPr w:rsidR="00ED5606" w:rsidRPr="00643016" w:rsidSect="003E31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1844" w:right="1134" w:bottom="425" w:left="1701" w:header="737" w:footer="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BF2CD" w14:textId="77777777" w:rsidR="00710FEB" w:rsidRDefault="00710FEB" w:rsidP="00A81A89">
      <w:r>
        <w:separator/>
      </w:r>
    </w:p>
    <w:p w14:paraId="4D3E9629" w14:textId="77777777" w:rsidR="00710FEB" w:rsidRDefault="00710FEB"/>
  </w:endnote>
  <w:endnote w:type="continuationSeparator" w:id="0">
    <w:p w14:paraId="0A3FEBF8" w14:textId="77777777" w:rsidR="00710FEB" w:rsidRDefault="00710FEB" w:rsidP="00A81A89">
      <w:r>
        <w:continuationSeparator/>
      </w:r>
    </w:p>
    <w:p w14:paraId="514C3F44" w14:textId="77777777" w:rsidR="00710FEB" w:rsidRDefault="00710F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Sen">
    <w:altName w:val="Times New Roman"/>
    <w:charset w:val="EE"/>
    <w:family w:val="auto"/>
    <w:pitch w:val="variable"/>
    <w:sig w:usb0="00000001" w:usb1="0000404B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ova" w:hAnsi="Arial Nova"/>
      </w:rPr>
      <w:id w:val="12805324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sdt>
        <w:sdtPr>
          <w:rPr>
            <w:rFonts w:ascii="Times New Roman" w:hAnsi="Times New Roman"/>
          </w:rPr>
          <w:id w:val="-370152306"/>
          <w:docPartObj>
            <w:docPartGallery w:val="Page Numbers (Top of Page)"/>
            <w:docPartUnique/>
          </w:docPartObj>
        </w:sdtPr>
        <w:sdtEndPr/>
        <w:sdtContent>
          <w:p w14:paraId="597E5FCF" w14:textId="77777777" w:rsidR="002F02A0" w:rsidRPr="008E2CD8" w:rsidRDefault="002F02A0" w:rsidP="00BC3D8F">
            <w:pPr>
              <w:pStyle w:val="Stopka"/>
              <w:jc w:val="right"/>
              <w:rPr>
                <w:rFonts w:ascii="Times New Roman" w:hAnsi="Times New Roman"/>
              </w:rPr>
            </w:pPr>
          </w:p>
          <w:p w14:paraId="143CE35A" w14:textId="2189E7BD" w:rsidR="002F02A0" w:rsidRPr="008E2CD8" w:rsidRDefault="002F02A0" w:rsidP="001B17AD">
            <w:pPr>
              <w:pStyle w:val="Stopka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8E2CD8">
              <w:rPr>
                <w:rFonts w:ascii="Times New Roman" w:hAnsi="Times New Roman"/>
                <w:color w:val="000000"/>
                <w:sz w:val="18"/>
                <w:szCs w:val="20"/>
              </w:rPr>
              <w:t>Budowa sieci wodociągowej wraz z przyłączem oraz sieci kanalizacji sanitarnej wraz z przyłączem</w:t>
            </w:r>
            <w:r w:rsidRPr="008E2CD8">
              <w:rPr>
                <w:rFonts w:ascii="Times New Roman" w:hAnsi="Times New Roman"/>
                <w:color w:val="000000"/>
                <w:sz w:val="18"/>
                <w:szCs w:val="20"/>
              </w:rPr>
              <w:br/>
              <w:t>w ul. Bernata w Poznaniu.</w:t>
            </w:r>
          </w:p>
          <w:p w14:paraId="4F7BC5A8" w14:textId="507F93CC" w:rsidR="002F02A0" w:rsidRPr="008E2CD8" w:rsidRDefault="00710FEB" w:rsidP="007A0126">
            <w:pPr>
              <w:pStyle w:val="Stopka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</w:rPr>
                <w:id w:val="1892848701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r w:rsidR="002F02A0" w:rsidRPr="008E2CD8">
                  <w:rPr>
                    <w:rFonts w:ascii="Times New Roman" w:hAnsi="Times New Roman"/>
                  </w:rPr>
                  <w:t xml:space="preserve">Strona </w:t>
                </w:r>
                <w:r w:rsidR="002F02A0" w:rsidRPr="008E2CD8">
                  <w:rPr>
                    <w:rFonts w:ascii="Times New Roman" w:hAnsi="Times New Roman"/>
                  </w:rPr>
                  <w:fldChar w:fldCharType="begin"/>
                </w:r>
                <w:r w:rsidR="002F02A0" w:rsidRPr="008E2CD8">
                  <w:rPr>
                    <w:rFonts w:ascii="Times New Roman" w:hAnsi="Times New Roman"/>
                  </w:rPr>
                  <w:instrText>PAGE</w:instrText>
                </w:r>
                <w:r w:rsidR="002F02A0" w:rsidRPr="008E2CD8">
                  <w:rPr>
                    <w:rFonts w:ascii="Times New Roman" w:hAnsi="Times New Roman"/>
                  </w:rPr>
                  <w:fldChar w:fldCharType="separate"/>
                </w:r>
                <w:r w:rsidR="002F02A0">
                  <w:rPr>
                    <w:rFonts w:ascii="Times New Roman" w:hAnsi="Times New Roman"/>
                    <w:noProof/>
                  </w:rPr>
                  <w:t>34</w:t>
                </w:r>
                <w:r w:rsidR="002F02A0" w:rsidRPr="008E2CD8">
                  <w:rPr>
                    <w:rFonts w:ascii="Times New Roman" w:hAnsi="Times New Roman"/>
                    <w:noProof/>
                  </w:rPr>
                  <w:fldChar w:fldCharType="end"/>
                </w:r>
                <w:r w:rsidR="002F02A0" w:rsidRPr="008E2CD8">
                  <w:rPr>
                    <w:rFonts w:ascii="Times New Roman" w:hAnsi="Times New Roman"/>
                  </w:rPr>
                  <w:t xml:space="preserve"> z </w:t>
                </w:r>
                <w:r w:rsidR="002F02A0" w:rsidRPr="008E2CD8">
                  <w:rPr>
                    <w:rFonts w:ascii="Times New Roman" w:hAnsi="Times New Roman"/>
                  </w:rPr>
                  <w:fldChar w:fldCharType="begin"/>
                </w:r>
                <w:r w:rsidR="002F02A0" w:rsidRPr="008E2CD8">
                  <w:rPr>
                    <w:rFonts w:ascii="Times New Roman" w:hAnsi="Times New Roman"/>
                  </w:rPr>
                  <w:instrText>NUMPAGES</w:instrText>
                </w:r>
                <w:r w:rsidR="002F02A0" w:rsidRPr="008E2CD8">
                  <w:rPr>
                    <w:rFonts w:ascii="Times New Roman" w:hAnsi="Times New Roman"/>
                  </w:rPr>
                  <w:fldChar w:fldCharType="separate"/>
                </w:r>
                <w:r w:rsidR="00E0584A">
                  <w:rPr>
                    <w:rFonts w:ascii="Times New Roman" w:hAnsi="Times New Roman"/>
                    <w:noProof/>
                  </w:rPr>
                  <w:t>8</w:t>
                </w:r>
                <w:r w:rsidR="002F02A0" w:rsidRPr="008E2CD8">
                  <w:rPr>
                    <w:rFonts w:ascii="Times New Roman" w:hAnsi="Times New Roman"/>
                    <w:noProof/>
                  </w:rPr>
                  <w:fldChar w:fldCharType="end"/>
                </w:r>
              </w:sdtContent>
            </w:sdt>
          </w:p>
        </w:sdtContent>
      </w:sdt>
    </w:sdtContent>
  </w:sdt>
  <w:p w14:paraId="0FD0BFD9" w14:textId="77777777" w:rsidR="002F02A0" w:rsidRDefault="002F02A0"/>
  <w:p w14:paraId="68F75AA0" w14:textId="77777777" w:rsidR="002F02A0" w:rsidRDefault="002F02A0"/>
  <w:p w14:paraId="3828EFB1" w14:textId="77777777" w:rsidR="002F02A0" w:rsidRDefault="002F02A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b/>
        <w:bCs/>
      </w:rPr>
      <w:id w:val="121932110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b/>
            <w:bCs/>
          </w:rPr>
          <w:id w:val="923224849"/>
          <w:docPartObj>
            <w:docPartGallery w:val="Page Numbers (Top of Page)"/>
            <w:docPartUnique/>
          </w:docPartObj>
        </w:sdtPr>
        <w:sdtEndPr/>
        <w:sdtContent>
          <w:p w14:paraId="461BBC63" w14:textId="77777777" w:rsidR="002F02A0" w:rsidRPr="00457528" w:rsidRDefault="002F02A0" w:rsidP="00C150F2">
            <w:pPr>
              <w:pStyle w:val="Stopka"/>
              <w:rPr>
                <w:rFonts w:ascii="Times New Roman" w:hAnsi="Times New Roman"/>
                <w:b/>
                <w:bCs/>
              </w:rPr>
            </w:pPr>
          </w:p>
          <w:p w14:paraId="6722C47D" w14:textId="5180117C" w:rsidR="002F02A0" w:rsidRPr="006F3A56" w:rsidRDefault="002F02A0" w:rsidP="00243AF9">
            <w:pPr>
              <w:pStyle w:val="Stopka"/>
              <w:jc w:val="center"/>
              <w:rPr>
                <w:rFonts w:cs="Arial"/>
                <w:color w:val="000000"/>
                <w:sz w:val="16"/>
                <w:szCs w:val="20"/>
              </w:rPr>
            </w:pPr>
            <w:r>
              <w:rPr>
                <w:rFonts w:cs="Arial"/>
                <w:sz w:val="16"/>
              </w:rPr>
              <w:t xml:space="preserve">Projekt </w:t>
            </w:r>
            <w:r w:rsidR="000F5899">
              <w:rPr>
                <w:rFonts w:cs="Arial"/>
                <w:sz w:val="16"/>
              </w:rPr>
              <w:t xml:space="preserve">przepustu skanalizowanego rowu pod ul. </w:t>
            </w:r>
            <w:r w:rsidR="00814286">
              <w:rPr>
                <w:rFonts w:cs="Arial"/>
                <w:sz w:val="16"/>
              </w:rPr>
              <w:t>Klonową</w:t>
            </w:r>
            <w:r>
              <w:rPr>
                <w:rFonts w:cs="Arial"/>
                <w:sz w:val="16"/>
              </w:rPr>
              <w:t xml:space="preserve"> w Suchym Lesie</w:t>
            </w:r>
          </w:p>
          <w:p w14:paraId="48608430" w14:textId="62AB9AA7" w:rsidR="002F02A0" w:rsidRPr="00457528" w:rsidRDefault="002F02A0" w:rsidP="007A0126">
            <w:pPr>
              <w:pStyle w:val="Stopka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7528">
              <w:rPr>
                <w:rFonts w:ascii="Times New Roman" w:hAnsi="Times New Roman"/>
              </w:rPr>
              <w:tab/>
              <w:t xml:space="preserve">Strona </w:t>
            </w:r>
            <w:r w:rsidRPr="00457528">
              <w:rPr>
                <w:rFonts w:ascii="Times New Roman" w:hAnsi="Times New Roman"/>
              </w:rPr>
              <w:fldChar w:fldCharType="begin"/>
            </w:r>
            <w:r w:rsidRPr="00457528">
              <w:rPr>
                <w:rFonts w:ascii="Times New Roman" w:hAnsi="Times New Roman"/>
              </w:rPr>
              <w:instrText>PAGE</w:instrText>
            </w:r>
            <w:r w:rsidRPr="00457528">
              <w:rPr>
                <w:rFonts w:ascii="Times New Roman" w:hAnsi="Times New Roman"/>
              </w:rPr>
              <w:fldChar w:fldCharType="separate"/>
            </w:r>
            <w:r w:rsidR="0078243B">
              <w:rPr>
                <w:rFonts w:ascii="Times New Roman" w:hAnsi="Times New Roman"/>
                <w:noProof/>
              </w:rPr>
              <w:t>8</w:t>
            </w:r>
            <w:r w:rsidRPr="00457528">
              <w:rPr>
                <w:rFonts w:ascii="Times New Roman" w:hAnsi="Times New Roman"/>
                <w:noProof/>
              </w:rPr>
              <w:fldChar w:fldCharType="end"/>
            </w:r>
            <w:r w:rsidRPr="00457528">
              <w:rPr>
                <w:rFonts w:ascii="Times New Roman" w:hAnsi="Times New Roman"/>
              </w:rPr>
              <w:t xml:space="preserve"> z </w:t>
            </w:r>
            <w:r w:rsidRPr="00457528">
              <w:rPr>
                <w:rFonts w:ascii="Times New Roman" w:hAnsi="Times New Roman"/>
              </w:rPr>
              <w:fldChar w:fldCharType="begin"/>
            </w:r>
            <w:r w:rsidRPr="00457528">
              <w:rPr>
                <w:rFonts w:ascii="Times New Roman" w:hAnsi="Times New Roman"/>
              </w:rPr>
              <w:instrText>NUMPAGES</w:instrText>
            </w:r>
            <w:r w:rsidRPr="00457528">
              <w:rPr>
                <w:rFonts w:ascii="Times New Roman" w:hAnsi="Times New Roman"/>
              </w:rPr>
              <w:fldChar w:fldCharType="separate"/>
            </w:r>
            <w:r w:rsidR="0078243B">
              <w:rPr>
                <w:rFonts w:ascii="Times New Roman" w:hAnsi="Times New Roman"/>
                <w:noProof/>
              </w:rPr>
              <w:t>8</w:t>
            </w:r>
            <w:r w:rsidRPr="00457528">
              <w:rPr>
                <w:rFonts w:ascii="Times New Roman" w:hAnsi="Times New Roman"/>
                <w:noProof/>
              </w:rPr>
              <w:fldChar w:fldCharType="end"/>
            </w:r>
          </w:p>
        </w:sdtContent>
      </w:sdt>
    </w:sdtContent>
  </w:sdt>
  <w:p w14:paraId="1CC6C413" w14:textId="47CAC605" w:rsidR="002F02A0" w:rsidRDefault="002F02A0"/>
  <w:p w14:paraId="2A8426A0" w14:textId="77777777" w:rsidR="002F02A0" w:rsidRDefault="002F02A0"/>
  <w:p w14:paraId="0890FAC6" w14:textId="77777777" w:rsidR="002F02A0" w:rsidRDefault="002F02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CEA9F" w14:textId="77777777" w:rsidR="00710FEB" w:rsidRDefault="00710FEB" w:rsidP="00A81A89">
      <w:r>
        <w:separator/>
      </w:r>
    </w:p>
    <w:p w14:paraId="2BF1B36C" w14:textId="77777777" w:rsidR="00710FEB" w:rsidRDefault="00710FEB"/>
  </w:footnote>
  <w:footnote w:type="continuationSeparator" w:id="0">
    <w:p w14:paraId="43293736" w14:textId="77777777" w:rsidR="00710FEB" w:rsidRDefault="00710FEB" w:rsidP="00A81A89">
      <w:r>
        <w:continuationSeparator/>
      </w:r>
    </w:p>
    <w:p w14:paraId="1F37F3F4" w14:textId="77777777" w:rsidR="00710FEB" w:rsidRDefault="00710F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D90F0" w14:textId="17E094A5" w:rsidR="002F02A0" w:rsidRPr="004571CB" w:rsidRDefault="002F02A0" w:rsidP="00BC3D8F">
    <w:pPr>
      <w:pStyle w:val="Nagwek"/>
      <w:rPr>
        <w:rFonts w:ascii="Tahoma" w:hAnsi="Tahoma" w:cs="Tahoma"/>
        <w:sz w:val="14"/>
        <w:szCs w:val="14"/>
      </w:rPr>
    </w:pPr>
    <w:r w:rsidRPr="003E31ED">
      <w:rPr>
        <w:rFonts w:ascii="Arial" w:hAnsi="Arial" w:cs="Arial"/>
        <w:sz w:val="18"/>
        <w:szCs w:val="18"/>
      </w:rPr>
      <w:t>Projekt BUDOWLANO - WYKONAWCZY</w:t>
    </w:r>
    <w:r>
      <w:rPr>
        <w:rFonts w:ascii="Arial Narrow" w:hAnsi="Arial Narrow" w:cs="Tahoma"/>
        <w:sz w:val="18"/>
        <w:szCs w:val="18"/>
      </w:rPr>
      <w:t xml:space="preserve"> </w:t>
    </w: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noProof/>
        <w:sz w:val="18"/>
        <w:szCs w:val="18"/>
      </w:rPr>
      <w:drawing>
        <wp:inline distT="0" distB="0" distL="0" distR="0" wp14:anchorId="1CF6AF81" wp14:editId="3EB7B531">
          <wp:extent cx="1047750" cy="424473"/>
          <wp:effectExtent l="0" t="0" r="0" b="0"/>
          <wp:docPr id="21" name="Obraz 2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uraplus_logo_CMYK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29" cy="4334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E33364" w14:textId="1F18CE03" w:rsidR="002F02A0" w:rsidRPr="00822024" w:rsidRDefault="002F02A0" w:rsidP="00822024">
    <w:pPr>
      <w:pStyle w:val="Nagwek"/>
      <w:tabs>
        <w:tab w:val="clear" w:pos="4536"/>
        <w:tab w:val="clear" w:pos="9072"/>
        <w:tab w:val="left" w:pos="2355"/>
        <w:tab w:val="left" w:pos="3225"/>
      </w:tabs>
      <w:jc w:val="right"/>
      <w:rPr>
        <w:rFonts w:ascii="Arial Narrow" w:hAnsi="Arial Narrow" w:cs="Tahoma"/>
        <w:sz w:val="18"/>
        <w:szCs w:val="18"/>
      </w:rPr>
    </w:pP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sz w:val="18"/>
        <w:szCs w:val="18"/>
      </w:rPr>
      <w:tab/>
    </w:r>
    <w:r>
      <w:rPr>
        <w:rFonts w:ascii="Arial Narrow" w:hAnsi="Arial Narrow" w:cs="Tahoma"/>
        <w:sz w:val="18"/>
        <w:szCs w:val="18"/>
      </w:rPr>
      <w:tab/>
      <w:t xml:space="preserve">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09F5E" w14:textId="0CC393A6" w:rsidR="002F02A0" w:rsidRPr="004571CB" w:rsidRDefault="002F02A0" w:rsidP="00E7244B">
    <w:pPr>
      <w:pStyle w:val="Nagwek"/>
      <w:rPr>
        <w:rFonts w:ascii="Tahoma" w:hAnsi="Tahoma" w:cs="Tahoma"/>
        <w:sz w:val="14"/>
        <w:szCs w:val="14"/>
      </w:rPr>
    </w:pPr>
    <w:r>
      <w:rPr>
        <w:rFonts w:ascii="Arial Narrow" w:hAnsi="Arial Narrow" w:cs="Tahoma"/>
        <w:noProof/>
        <w:sz w:val="18"/>
        <w:szCs w:val="18"/>
      </w:rPr>
      <w:drawing>
        <wp:inline distT="0" distB="0" distL="0" distR="0" wp14:anchorId="7A01AD42" wp14:editId="2D60C1D3">
          <wp:extent cx="1047750" cy="424473"/>
          <wp:effectExtent l="0" t="0" r="0" b="0"/>
          <wp:docPr id="22" name="Obraz 22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uraplus_logo_CMYK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929" cy="4334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 w:rsidRPr="00CD69BC">
      <w:rPr>
        <w:rFonts w:ascii="Arial" w:hAnsi="Arial" w:cs="Arial"/>
        <w:sz w:val="18"/>
        <w:szCs w:val="18"/>
      </w:rPr>
      <w:t xml:space="preserve">Projekt </w:t>
    </w:r>
    <w:r w:rsidR="00B05AB1">
      <w:rPr>
        <w:rFonts w:ascii="Arial" w:hAnsi="Arial" w:cs="Arial"/>
        <w:sz w:val="18"/>
        <w:szCs w:val="18"/>
      </w:rPr>
      <w:t>ORGANIZACJI-RUCHU</w:t>
    </w:r>
  </w:p>
  <w:p w14:paraId="4AD0C1CA" w14:textId="77777777" w:rsidR="002F02A0" w:rsidRDefault="002F02A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EA8EE" w14:textId="77777777" w:rsidR="002F02A0" w:rsidRPr="00396296" w:rsidRDefault="002F02A0" w:rsidP="00396296">
    <w:pPr>
      <w:pStyle w:val="APRozdzia"/>
      <w:spacing w:before="0" w:after="0" w:line="276" w:lineRule="auto"/>
      <w:ind w:left="4963" w:firstLine="0"/>
      <w:jc w:val="right"/>
      <w:rPr>
        <w:rStyle w:val="APNormalnyZnak"/>
        <w:sz w:val="20"/>
        <w:szCs w:val="20"/>
      </w:rPr>
    </w:pPr>
    <w:bookmarkStart w:id="47" w:name="_Hlk45806195"/>
    <w:bookmarkStart w:id="48" w:name="_Hlk45806196"/>
    <w:r w:rsidRPr="00396296">
      <w:rPr>
        <w:rFonts w:cs="Tahoma"/>
        <w:noProof/>
        <w:sz w:val="20"/>
        <w:szCs w:val="20"/>
        <w:lang w:eastAsia="pl-PL"/>
      </w:rPr>
      <w:drawing>
        <wp:anchor distT="0" distB="0" distL="114300" distR="114300" simplePos="0" relativeHeight="251662336" behindDoc="1" locked="0" layoutInCell="1" allowOverlap="1" wp14:anchorId="05E80D4D" wp14:editId="3252E777">
          <wp:simplePos x="0" y="0"/>
          <wp:positionH relativeFrom="margin">
            <wp:posOffset>5651500</wp:posOffset>
          </wp:positionH>
          <wp:positionV relativeFrom="paragraph">
            <wp:posOffset>55880</wp:posOffset>
          </wp:positionV>
          <wp:extent cx="394335" cy="388620"/>
          <wp:effectExtent l="0" t="0" r="5715" b="0"/>
          <wp:wrapTight wrapText="bothSides">
            <wp:wrapPolygon edited="0">
              <wp:start x="0" y="0"/>
              <wp:lineTo x="0" y="20118"/>
              <wp:lineTo x="20870" y="20118"/>
              <wp:lineTo x="20870" y="0"/>
              <wp:lineTo x="0" y="0"/>
            </wp:wrapPolygon>
          </wp:wrapTight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4335" cy="388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6296">
      <w:rPr>
        <w:rStyle w:val="APNormalnyZnak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1868551" wp14:editId="10B53A0A">
          <wp:simplePos x="0" y="0"/>
          <wp:positionH relativeFrom="margin">
            <wp:posOffset>5217160</wp:posOffset>
          </wp:positionH>
          <wp:positionV relativeFrom="paragraph">
            <wp:posOffset>48260</wp:posOffset>
          </wp:positionV>
          <wp:extent cx="405130" cy="405130"/>
          <wp:effectExtent l="0" t="0" r="0" b="0"/>
          <wp:wrapThrough wrapText="bothSides">
            <wp:wrapPolygon edited="0">
              <wp:start x="0" y="0"/>
              <wp:lineTo x="0" y="20313"/>
              <wp:lineTo x="20313" y="20313"/>
              <wp:lineTo x="20313" y="0"/>
              <wp:lineTo x="0" y="0"/>
            </wp:wrapPolygon>
          </wp:wrapThrough>
          <wp:docPr id="24" name="Obraz 24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rcod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130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6296">
      <w:rPr>
        <w:noProof/>
        <w:sz w:val="20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13803B4C" wp14:editId="396F85C9">
          <wp:simplePos x="0" y="0"/>
          <wp:positionH relativeFrom="column">
            <wp:posOffset>-347980</wp:posOffset>
          </wp:positionH>
          <wp:positionV relativeFrom="paragraph">
            <wp:posOffset>-90170</wp:posOffset>
          </wp:positionV>
          <wp:extent cx="1123950" cy="454025"/>
          <wp:effectExtent l="0" t="0" r="0" b="3175"/>
          <wp:wrapSquare wrapText="bothSides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uraplus_logo_RGB_2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454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7"/>
    <w:bookmarkEnd w:id="48"/>
    <w:r w:rsidRPr="00396296">
      <w:rPr>
        <w:rStyle w:val="APNormalnyZnak"/>
        <w:sz w:val="20"/>
        <w:szCs w:val="20"/>
      </w:rPr>
      <w:t>AURA Plus Sp. z o.o.</w:t>
    </w:r>
  </w:p>
  <w:p w14:paraId="69136543" w14:textId="77777777" w:rsidR="002F02A0" w:rsidRDefault="002F02A0" w:rsidP="00396296">
    <w:pPr>
      <w:pStyle w:val="APRozdzia"/>
      <w:spacing w:before="0" w:after="0" w:line="276" w:lineRule="auto"/>
      <w:jc w:val="right"/>
      <w:rPr>
        <w:rStyle w:val="APNormalnyZnak"/>
        <w:b w:val="0"/>
        <w:bCs w:val="0"/>
        <w:sz w:val="16"/>
        <w:szCs w:val="16"/>
      </w:rPr>
    </w:pPr>
    <w:r w:rsidRPr="002F3278">
      <w:rPr>
        <w:rStyle w:val="APNormalnyZnak"/>
        <w:b w:val="0"/>
        <w:bCs w:val="0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66C4C2F" wp14:editId="03B36A97">
              <wp:simplePos x="0" y="0"/>
              <wp:positionH relativeFrom="column">
                <wp:posOffset>-358140</wp:posOffset>
              </wp:positionH>
              <wp:positionV relativeFrom="paragraph">
                <wp:posOffset>192405</wp:posOffset>
              </wp:positionV>
              <wp:extent cx="1202055" cy="156210"/>
              <wp:effectExtent l="0" t="0" r="17145" b="1524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2055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8BEB94" w14:textId="77777777" w:rsidR="002F02A0" w:rsidRPr="002F12A1" w:rsidRDefault="002F02A0" w:rsidP="00396296">
                          <w:pPr>
                            <w:rPr>
                              <w:rStyle w:val="APNormalnyZnak"/>
                              <w:rFonts w:ascii="Sen" w:hAnsi="Sen"/>
                              <w:sz w:val="14"/>
                              <w:szCs w:val="14"/>
                            </w:rPr>
                          </w:pPr>
                          <w:r w:rsidRPr="002F12A1">
                            <w:rPr>
                              <w:rStyle w:val="APNormalnyZnak"/>
                              <w:rFonts w:ascii="Sen" w:hAnsi="Sen"/>
                              <w:sz w:val="14"/>
                              <w:szCs w:val="14"/>
                            </w:rPr>
                            <w:t>ENGINEERING THINKING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6C4C2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28.2pt;margin-top:15.15pt;width:94.65pt;height:1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" filled="f" stroked="f">
              <v:textbox inset="0,0,0,0">
                <w:txbxContent>
                  <w:p w14:paraId="038BEB94" w14:textId="77777777" w:rsidR="002F02A0" w:rsidRPr="002F12A1" w:rsidRDefault="002F02A0" w:rsidP="00396296">
                    <w:pPr>
                      <w:rPr>
                        <w:rStyle w:val="APNormalnyZnak"/>
                        <w:rFonts w:ascii="Sen" w:hAnsi="Sen"/>
                        <w:sz w:val="14"/>
                        <w:szCs w:val="14"/>
                      </w:rPr>
                    </w:pPr>
                    <w:r w:rsidRPr="002F12A1">
                      <w:rPr>
                        <w:rStyle w:val="APNormalnyZnak"/>
                        <w:rFonts w:ascii="Sen" w:hAnsi="Sen"/>
                        <w:sz w:val="14"/>
                        <w:szCs w:val="14"/>
                      </w:rPr>
                      <w:t>ENGINEERING THINKING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Style w:val="APNormalnyZnak"/>
        <w:b w:val="0"/>
        <w:bCs w:val="0"/>
        <w:sz w:val="16"/>
        <w:szCs w:val="16"/>
      </w:rPr>
      <w:t>u</w:t>
    </w:r>
    <w:r w:rsidRPr="00624FF9">
      <w:rPr>
        <w:rStyle w:val="APNormalnyZnak"/>
        <w:b w:val="0"/>
        <w:bCs w:val="0"/>
        <w:sz w:val="16"/>
        <w:szCs w:val="16"/>
      </w:rPr>
      <w:t>l.</w:t>
    </w:r>
    <w:r>
      <w:rPr>
        <w:rStyle w:val="APNormalnyZnak"/>
        <w:b w:val="0"/>
        <w:bCs w:val="0"/>
        <w:sz w:val="16"/>
        <w:szCs w:val="16"/>
      </w:rPr>
      <w:t xml:space="preserve"> Abpa </w:t>
    </w:r>
    <w:r w:rsidRPr="00624FF9">
      <w:rPr>
        <w:rStyle w:val="APNormalnyZnak"/>
        <w:b w:val="0"/>
        <w:bCs w:val="0"/>
        <w:sz w:val="16"/>
        <w:szCs w:val="16"/>
      </w:rPr>
      <w:t>Antoniego Baraniaka 96/98, 61-245 Poznań</w:t>
    </w:r>
  </w:p>
  <w:p w14:paraId="28209B06" w14:textId="77777777" w:rsidR="002F02A0" w:rsidRPr="00D756E1" w:rsidRDefault="002F02A0" w:rsidP="00396296">
    <w:pPr>
      <w:pStyle w:val="APRozdzia"/>
      <w:spacing w:before="0" w:after="0" w:line="276" w:lineRule="auto"/>
      <w:jc w:val="right"/>
      <w:rPr>
        <w:rStyle w:val="APNormalnyZnak"/>
        <w:b w:val="0"/>
        <w:bCs w:val="0"/>
        <w:sz w:val="16"/>
        <w:szCs w:val="16"/>
      </w:rPr>
    </w:pPr>
    <w:r>
      <w:rPr>
        <w:rStyle w:val="APNormalnyZnak"/>
        <w:b w:val="0"/>
        <w:bCs w:val="0"/>
        <w:sz w:val="16"/>
        <w:szCs w:val="16"/>
      </w:rPr>
      <w:t xml:space="preserve">tel.: +48 575 702 039 </w:t>
    </w:r>
    <w:r w:rsidRPr="00D1060C">
      <w:rPr>
        <w:rStyle w:val="APNormalnyZnak"/>
        <w:b w:val="0"/>
        <w:bCs w:val="0"/>
        <w:sz w:val="16"/>
        <w:szCs w:val="16"/>
      </w:rPr>
      <w:t>biuro@auraplus.pl</w:t>
    </w:r>
    <w:r>
      <w:rPr>
        <w:rStyle w:val="APNormalnyZnak"/>
        <w:b w:val="0"/>
        <w:bCs w:val="0"/>
        <w:sz w:val="16"/>
        <w:szCs w:val="16"/>
      </w:rPr>
      <w:t xml:space="preserve"> www.auraplus.pl</w:t>
    </w:r>
  </w:p>
  <w:p w14:paraId="672C42B1" w14:textId="382ACF26" w:rsidR="002F02A0" w:rsidRDefault="002F02A0" w:rsidP="00376018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8"/>
        </w:tabs>
        <w:ind w:left="1088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6"/>
        </w:tabs>
        <w:ind w:left="181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544"/>
        </w:tabs>
        <w:ind w:left="2544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3272"/>
        </w:tabs>
        <w:ind w:left="3272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4000"/>
        </w:tabs>
        <w:ind w:left="400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4728"/>
        </w:tabs>
        <w:ind w:left="4728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5456"/>
        </w:tabs>
        <w:ind w:left="545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6184"/>
        </w:tabs>
        <w:ind w:left="6184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 %1.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decimal"/>
      <w:lvlText w:val=" %1.%2 "/>
      <w:lvlJc w:val="left"/>
      <w:pPr>
        <w:tabs>
          <w:tab w:val="num" w:pos="964"/>
        </w:tabs>
        <w:ind w:left="964" w:hanging="680"/>
      </w:pPr>
    </w:lvl>
    <w:lvl w:ilvl="2">
      <w:start w:val="1"/>
      <w:numFmt w:val="decimal"/>
      <w:lvlText w:val=" %1.%2.%3 "/>
      <w:lvlJc w:val="left"/>
      <w:pPr>
        <w:tabs>
          <w:tab w:val="num" w:pos="1247"/>
        </w:tabs>
        <w:ind w:left="1247" w:hanging="963"/>
      </w:pPr>
      <w:rPr>
        <w:b w:val="0"/>
      </w:rPr>
    </w:lvl>
    <w:lvl w:ilvl="3">
      <w:start w:val="1"/>
      <w:numFmt w:val="decimal"/>
      <w:lvlText w:val=" %1.%2.%3.%4 "/>
      <w:lvlJc w:val="left"/>
      <w:pPr>
        <w:tabs>
          <w:tab w:val="num" w:pos="1474"/>
        </w:tabs>
        <w:ind w:left="1474" w:hanging="1190"/>
      </w:pPr>
    </w:lvl>
    <w:lvl w:ilvl="4">
      <w:start w:val="1"/>
      <w:numFmt w:val="decimal"/>
      <w:lvlText w:val=" %1.%2.%3.%4.%5 "/>
      <w:lvlJc w:val="left"/>
      <w:pPr>
        <w:tabs>
          <w:tab w:val="num" w:pos="1191"/>
        </w:tabs>
        <w:ind w:left="1191" w:hanging="907"/>
      </w:p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b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4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3" w15:restartNumberingAfterBreak="0">
    <w:nsid w:val="00000015"/>
    <w:multiLevelType w:val="multilevel"/>
    <w:tmpl w:val="00000015"/>
    <w:name w:val="WW8Num2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b/>
      </w:rPr>
    </w:lvl>
  </w:abstractNum>
  <w:abstractNum w:abstractNumId="14" w15:restartNumberingAfterBreak="0">
    <w:nsid w:val="00000017"/>
    <w:multiLevelType w:val="multilevel"/>
    <w:tmpl w:val="00000017"/>
    <w:name w:val="WW8Num29"/>
    <w:lvl w:ilvl="0">
      <w:start w:val="15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2262"/>
        </w:tabs>
        <w:ind w:left="2262" w:hanging="1695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2829"/>
        </w:tabs>
        <w:ind w:left="2829" w:hanging="1695"/>
      </w:pPr>
    </w:lvl>
    <w:lvl w:ilvl="3">
      <w:start w:val="1"/>
      <w:numFmt w:val="decimal"/>
      <w:lvlText w:val="%1.%2.%3.%4"/>
      <w:lvlJc w:val="left"/>
      <w:pPr>
        <w:tabs>
          <w:tab w:val="num" w:pos="3396"/>
        </w:tabs>
        <w:ind w:left="3396" w:hanging="1695"/>
      </w:pPr>
    </w:lvl>
    <w:lvl w:ilvl="4">
      <w:start w:val="1"/>
      <w:numFmt w:val="decimal"/>
      <w:lvlText w:val="%1.%2.%3.%4.%5"/>
      <w:lvlJc w:val="left"/>
      <w:pPr>
        <w:tabs>
          <w:tab w:val="num" w:pos="3963"/>
        </w:tabs>
        <w:ind w:left="3963" w:hanging="1695"/>
      </w:p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695"/>
      </w:pPr>
    </w:lvl>
    <w:lvl w:ilvl="6">
      <w:start w:val="1"/>
      <w:numFmt w:val="decimal"/>
      <w:lvlText w:val="%1.%2.%3.%4.%5.%6.%7"/>
      <w:lvlJc w:val="left"/>
      <w:pPr>
        <w:tabs>
          <w:tab w:val="num" w:pos="5097"/>
        </w:tabs>
        <w:ind w:left="5097" w:hanging="1695"/>
      </w:p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</w:lvl>
  </w:abstractNum>
  <w:abstractNum w:abstractNumId="15" w15:restartNumberingAfterBreak="0">
    <w:nsid w:val="00000018"/>
    <w:multiLevelType w:val="multilevel"/>
    <w:tmpl w:val="00000018"/>
    <w:name w:val="WW8Num31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422"/>
        </w:tabs>
        <w:ind w:left="1422" w:hanging="85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89"/>
        </w:tabs>
        <w:ind w:left="1989" w:hanging="855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b w:val="0"/>
      </w:rPr>
    </w:lvl>
  </w:abstractNum>
  <w:abstractNum w:abstractNumId="16" w15:restartNumberingAfterBreak="0">
    <w:nsid w:val="0000001A"/>
    <w:multiLevelType w:val="multilevel"/>
    <w:tmpl w:val="0000001A"/>
    <w:name w:val="WW8Num3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ascii="Arial" w:hAnsi="Arial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ascii="Arial" w:hAnsi="Arial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ascii="Arial" w:hAnsi="Arial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ascii="Arial" w:hAnsi="Arial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ascii="Arial" w:hAnsi="Arial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ascii="Arial" w:hAnsi="Arial"/>
        <w:b/>
        <w:i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ascii="Arial" w:hAnsi="Arial"/>
        <w:b/>
        <w:i w:val="0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34"/>
    <w:lvl w:ilvl="0">
      <w:start w:val="1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ascii="Arial" w:hAnsi="Arial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545"/>
        </w:tabs>
        <w:ind w:left="1545" w:hanging="465"/>
      </w:p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ascii="Arial" w:hAnsi="Arial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8" w15:restartNumberingAfterBreak="0">
    <w:nsid w:val="0000001C"/>
    <w:multiLevelType w:val="multilevel"/>
    <w:tmpl w:val="0000001C"/>
    <w:name w:val="WW8Num35"/>
    <w:lvl w:ilvl="0">
      <w:start w:val="10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2"/>
      <w:numFmt w:val="decimal"/>
      <w:lvlText w:val="%1.%2"/>
      <w:lvlJc w:val="left"/>
      <w:pPr>
        <w:tabs>
          <w:tab w:val="num" w:pos="1422"/>
        </w:tabs>
        <w:ind w:left="1422" w:hanging="1422"/>
      </w:pPr>
    </w:lvl>
    <w:lvl w:ilvl="2">
      <w:start w:val="1"/>
      <w:numFmt w:val="decimal"/>
      <w:lvlText w:val="%1.%2.%3"/>
      <w:lvlJc w:val="left"/>
      <w:pPr>
        <w:tabs>
          <w:tab w:val="num" w:pos="1989"/>
        </w:tabs>
        <w:ind w:left="1989" w:hanging="855"/>
      </w:p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</w:lvl>
  </w:abstractNum>
  <w:abstractNum w:abstractNumId="19" w15:restartNumberingAfterBreak="0">
    <w:nsid w:val="03DD7786"/>
    <w:multiLevelType w:val="hybridMultilevel"/>
    <w:tmpl w:val="D07A51CA"/>
    <w:lvl w:ilvl="0" w:tplc="C01453FE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5154B"/>
    <w:multiLevelType w:val="multilevel"/>
    <w:tmpl w:val="D6DC3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1" w15:restartNumberingAfterBreak="0">
    <w:nsid w:val="071D06B6"/>
    <w:multiLevelType w:val="hybridMultilevel"/>
    <w:tmpl w:val="C726B9A8"/>
    <w:lvl w:ilvl="0" w:tplc="D584D340">
      <w:start w:val="1"/>
      <w:numFmt w:val="bullet"/>
      <w:pStyle w:val="normalny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54415DB"/>
    <w:multiLevelType w:val="hybridMultilevel"/>
    <w:tmpl w:val="84CE5546"/>
    <w:lvl w:ilvl="0" w:tplc="87C64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70835BC"/>
    <w:multiLevelType w:val="hybridMultilevel"/>
    <w:tmpl w:val="23C211DC"/>
    <w:lvl w:ilvl="0" w:tplc="E2DE08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8F2359A"/>
    <w:multiLevelType w:val="multilevel"/>
    <w:tmpl w:val="45E6FF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5" w15:restartNumberingAfterBreak="0">
    <w:nsid w:val="19371865"/>
    <w:multiLevelType w:val="multilevel"/>
    <w:tmpl w:val="26086D7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9982520"/>
    <w:multiLevelType w:val="multilevel"/>
    <w:tmpl w:val="F986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7" w15:restartNumberingAfterBreak="0">
    <w:nsid w:val="1E457F85"/>
    <w:multiLevelType w:val="hybridMultilevel"/>
    <w:tmpl w:val="851020A0"/>
    <w:lvl w:ilvl="0" w:tplc="F8521C10">
      <w:start w:val="1"/>
      <w:numFmt w:val="bullet"/>
      <w:pStyle w:val="normalnywykropkowany"/>
      <w:lvlText w:val="-"/>
      <w:lvlJc w:val="left"/>
      <w:pPr>
        <w:ind w:left="612" w:hanging="360"/>
      </w:pPr>
      <w:rPr>
        <w:rFonts w:ascii="Arial" w:hAnsi="Arial" w:hint="default"/>
        <w:color w:val="000000"/>
      </w:rPr>
    </w:lvl>
    <w:lvl w:ilvl="1" w:tplc="A6022A5A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8" w15:restartNumberingAfterBreak="0">
    <w:nsid w:val="1EDA3BCC"/>
    <w:multiLevelType w:val="multilevel"/>
    <w:tmpl w:val="390CF7CE"/>
    <w:lvl w:ilvl="0">
      <w:start w:val="1"/>
      <w:numFmt w:val="decimal"/>
      <w:pStyle w:val="Nagwek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pl-PL"/>
        <w:specVanish w:val="0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naglowekA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1EE919CD"/>
    <w:multiLevelType w:val="hybridMultilevel"/>
    <w:tmpl w:val="EDBAA5B0"/>
    <w:name w:val="GrontmijBullets7"/>
    <w:lvl w:ilvl="0" w:tplc="D34A6D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075918"/>
    <w:multiLevelType w:val="hybridMultilevel"/>
    <w:tmpl w:val="8A904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4F0647"/>
    <w:multiLevelType w:val="hybridMultilevel"/>
    <w:tmpl w:val="F73E9E6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5403143"/>
    <w:multiLevelType w:val="multilevel"/>
    <w:tmpl w:val="EB966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8D76CEA"/>
    <w:multiLevelType w:val="multilevel"/>
    <w:tmpl w:val="17B25AAC"/>
    <w:lvl w:ilvl="0">
      <w:start w:val="1"/>
      <w:numFmt w:val="decimal"/>
      <w:pStyle w:val="Lista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BF50F87"/>
    <w:multiLevelType w:val="hybridMultilevel"/>
    <w:tmpl w:val="A62C7FB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35071DDC"/>
    <w:multiLevelType w:val="hybridMultilevel"/>
    <w:tmpl w:val="CDB06C5C"/>
    <w:lvl w:ilvl="0" w:tplc="F43A143E">
      <w:start w:val="1"/>
      <w:numFmt w:val="bullet"/>
      <w:pStyle w:val="normalny-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D449C6"/>
    <w:multiLevelType w:val="singleLevel"/>
    <w:tmpl w:val="30185330"/>
    <w:lvl w:ilvl="0">
      <w:start w:val="1"/>
      <w:numFmt w:val="bullet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37" w15:restartNumberingAfterBreak="0">
    <w:nsid w:val="4AD6456D"/>
    <w:multiLevelType w:val="hybridMultilevel"/>
    <w:tmpl w:val="D67845B0"/>
    <w:lvl w:ilvl="0" w:tplc="FF7E09E8">
      <w:start w:val="1"/>
      <w:numFmt w:val="bullet"/>
      <w:pStyle w:val="normakkropk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36650F"/>
    <w:multiLevelType w:val="hybridMultilevel"/>
    <w:tmpl w:val="8A160C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F57566"/>
    <w:multiLevelType w:val="hybridMultilevel"/>
    <w:tmpl w:val="553E8E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3370578"/>
    <w:multiLevelType w:val="hybridMultilevel"/>
    <w:tmpl w:val="027CB2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6923ADB"/>
    <w:multiLevelType w:val="hybridMultilevel"/>
    <w:tmpl w:val="D93EAFD0"/>
    <w:name w:val="WW8Num54222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AE1064C"/>
    <w:multiLevelType w:val="singleLevel"/>
    <w:tmpl w:val="30185330"/>
    <w:lvl w:ilvl="0">
      <w:start w:val="1"/>
      <w:numFmt w:val="bullet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43" w15:restartNumberingAfterBreak="0">
    <w:nsid w:val="6D5D4F83"/>
    <w:multiLevelType w:val="singleLevel"/>
    <w:tmpl w:val="30185330"/>
    <w:lvl w:ilvl="0">
      <w:start w:val="1"/>
      <w:numFmt w:val="bullet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44" w15:restartNumberingAfterBreak="0">
    <w:nsid w:val="6DDE3D8E"/>
    <w:multiLevelType w:val="multilevel"/>
    <w:tmpl w:val="63B21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081560D"/>
    <w:multiLevelType w:val="hybridMultilevel"/>
    <w:tmpl w:val="EE360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845A45"/>
    <w:multiLevelType w:val="hybridMultilevel"/>
    <w:tmpl w:val="93189EF6"/>
    <w:lvl w:ilvl="0" w:tplc="C792CE6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160C7B"/>
    <w:multiLevelType w:val="hybridMultilevel"/>
    <w:tmpl w:val="DDD6DCFE"/>
    <w:name w:val="WW8Num5422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8" w15:restartNumberingAfterBreak="0">
    <w:nsid w:val="73FE25CB"/>
    <w:multiLevelType w:val="multilevel"/>
    <w:tmpl w:val="0A5E2B5C"/>
    <w:styleLink w:val="Bullet"/>
    <w:lvl w:ilvl="0">
      <w:start w:val="1"/>
      <w:numFmt w:val="decimal"/>
      <w:pStyle w:val="Punkt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9" w15:restartNumberingAfterBreak="0">
    <w:nsid w:val="7A2944FE"/>
    <w:multiLevelType w:val="multilevel"/>
    <w:tmpl w:val="2EA4CF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0" w15:restartNumberingAfterBreak="0">
    <w:nsid w:val="7C3C6C32"/>
    <w:multiLevelType w:val="multilevel"/>
    <w:tmpl w:val="9EB07438"/>
    <w:lvl w:ilvl="0">
      <w:start w:val="1"/>
      <w:numFmt w:val="decimal"/>
      <w:pStyle w:val="na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2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F106C41"/>
    <w:multiLevelType w:val="hybridMultilevel"/>
    <w:tmpl w:val="D07A51CA"/>
    <w:lvl w:ilvl="0" w:tplc="C01453FE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291CA8"/>
    <w:multiLevelType w:val="hybridMultilevel"/>
    <w:tmpl w:val="C41A9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33"/>
  </w:num>
  <w:num w:numId="3">
    <w:abstractNumId w:val="35"/>
  </w:num>
  <w:num w:numId="4">
    <w:abstractNumId w:val="27"/>
  </w:num>
  <w:num w:numId="5">
    <w:abstractNumId w:val="37"/>
  </w:num>
  <w:num w:numId="6">
    <w:abstractNumId w:val="21"/>
  </w:num>
  <w:num w:numId="7">
    <w:abstractNumId w:val="50"/>
  </w:num>
  <w:num w:numId="8">
    <w:abstractNumId w:val="28"/>
  </w:num>
  <w:num w:numId="9">
    <w:abstractNumId w:val="20"/>
  </w:num>
  <w:num w:numId="10">
    <w:abstractNumId w:val="51"/>
  </w:num>
  <w:num w:numId="11">
    <w:abstractNumId w:val="29"/>
  </w:num>
  <w:num w:numId="12">
    <w:abstractNumId w:val="38"/>
  </w:num>
  <w:num w:numId="13">
    <w:abstractNumId w:val="25"/>
  </w:num>
  <w:num w:numId="14">
    <w:abstractNumId w:val="52"/>
  </w:num>
  <w:num w:numId="15">
    <w:abstractNumId w:val="26"/>
  </w:num>
  <w:num w:numId="16">
    <w:abstractNumId w:val="30"/>
  </w:num>
  <w:num w:numId="17">
    <w:abstractNumId w:val="23"/>
  </w:num>
  <w:num w:numId="18">
    <w:abstractNumId w:val="34"/>
  </w:num>
  <w:num w:numId="19">
    <w:abstractNumId w:val="42"/>
  </w:num>
  <w:num w:numId="20">
    <w:abstractNumId w:val="36"/>
  </w:num>
  <w:num w:numId="21">
    <w:abstractNumId w:val="43"/>
  </w:num>
  <w:num w:numId="22">
    <w:abstractNumId w:val="24"/>
  </w:num>
  <w:num w:numId="23">
    <w:abstractNumId w:val="49"/>
  </w:num>
  <w:num w:numId="24">
    <w:abstractNumId w:val="46"/>
  </w:num>
  <w:num w:numId="25">
    <w:abstractNumId w:val="39"/>
  </w:num>
  <w:num w:numId="26">
    <w:abstractNumId w:val="40"/>
  </w:num>
  <w:num w:numId="27">
    <w:abstractNumId w:val="28"/>
    <w:lvlOverride w:ilvl="0">
      <w:startOverride w:val="5"/>
    </w:lvlOverride>
    <w:lvlOverride w:ilvl="1">
      <w:startOverride w:val="1"/>
    </w:lvlOverride>
  </w:num>
  <w:num w:numId="28">
    <w:abstractNumId w:val="31"/>
  </w:num>
  <w:num w:numId="29">
    <w:abstractNumId w:val="22"/>
  </w:num>
  <w:num w:numId="30">
    <w:abstractNumId w:val="19"/>
  </w:num>
  <w:num w:numId="31">
    <w:abstractNumId w:val="32"/>
  </w:num>
  <w:num w:numId="32">
    <w:abstractNumId w:val="45"/>
  </w:num>
  <w:num w:numId="33">
    <w:abstractNumId w:val="4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DF"/>
    <w:rsid w:val="00000618"/>
    <w:rsid w:val="00000707"/>
    <w:rsid w:val="00000710"/>
    <w:rsid w:val="00000B98"/>
    <w:rsid w:val="00000F30"/>
    <w:rsid w:val="00001628"/>
    <w:rsid w:val="000027C2"/>
    <w:rsid w:val="00002BAC"/>
    <w:rsid w:val="00002E92"/>
    <w:rsid w:val="00003274"/>
    <w:rsid w:val="0000431E"/>
    <w:rsid w:val="00004D1D"/>
    <w:rsid w:val="00005512"/>
    <w:rsid w:val="000056E5"/>
    <w:rsid w:val="00005D2E"/>
    <w:rsid w:val="0000634C"/>
    <w:rsid w:val="00006419"/>
    <w:rsid w:val="000064F4"/>
    <w:rsid w:val="00007472"/>
    <w:rsid w:val="00007B27"/>
    <w:rsid w:val="00007D03"/>
    <w:rsid w:val="0001375B"/>
    <w:rsid w:val="00013A48"/>
    <w:rsid w:val="00013D8A"/>
    <w:rsid w:val="00013ECF"/>
    <w:rsid w:val="00014E66"/>
    <w:rsid w:val="00015979"/>
    <w:rsid w:val="00015E02"/>
    <w:rsid w:val="00016213"/>
    <w:rsid w:val="00016809"/>
    <w:rsid w:val="000172B9"/>
    <w:rsid w:val="0001743C"/>
    <w:rsid w:val="00021369"/>
    <w:rsid w:val="00021525"/>
    <w:rsid w:val="000216D1"/>
    <w:rsid w:val="00021C3F"/>
    <w:rsid w:val="00021F0E"/>
    <w:rsid w:val="00021F8E"/>
    <w:rsid w:val="00023D93"/>
    <w:rsid w:val="00024067"/>
    <w:rsid w:val="00024A25"/>
    <w:rsid w:val="00024E1B"/>
    <w:rsid w:val="000260C4"/>
    <w:rsid w:val="00026D5A"/>
    <w:rsid w:val="000277D8"/>
    <w:rsid w:val="0003054A"/>
    <w:rsid w:val="000316C3"/>
    <w:rsid w:val="000324B7"/>
    <w:rsid w:val="00034097"/>
    <w:rsid w:val="000348C2"/>
    <w:rsid w:val="00034D7E"/>
    <w:rsid w:val="00035CAB"/>
    <w:rsid w:val="00035EA7"/>
    <w:rsid w:val="000366C1"/>
    <w:rsid w:val="0003720C"/>
    <w:rsid w:val="0003770A"/>
    <w:rsid w:val="00040EF6"/>
    <w:rsid w:val="00040FAA"/>
    <w:rsid w:val="00041B08"/>
    <w:rsid w:val="00041F11"/>
    <w:rsid w:val="00043393"/>
    <w:rsid w:val="000433ED"/>
    <w:rsid w:val="0004379A"/>
    <w:rsid w:val="00043A68"/>
    <w:rsid w:val="00043DF5"/>
    <w:rsid w:val="00044430"/>
    <w:rsid w:val="0004480A"/>
    <w:rsid w:val="00045533"/>
    <w:rsid w:val="0004600C"/>
    <w:rsid w:val="000469D4"/>
    <w:rsid w:val="00046C86"/>
    <w:rsid w:val="0004763C"/>
    <w:rsid w:val="00050212"/>
    <w:rsid w:val="0005166A"/>
    <w:rsid w:val="00051D93"/>
    <w:rsid w:val="00051F78"/>
    <w:rsid w:val="00052C39"/>
    <w:rsid w:val="000540C6"/>
    <w:rsid w:val="00054BA3"/>
    <w:rsid w:val="00054F4C"/>
    <w:rsid w:val="000552DF"/>
    <w:rsid w:val="00055B46"/>
    <w:rsid w:val="00056CAA"/>
    <w:rsid w:val="00057D63"/>
    <w:rsid w:val="000605F2"/>
    <w:rsid w:val="0006098B"/>
    <w:rsid w:val="000621C1"/>
    <w:rsid w:val="00062426"/>
    <w:rsid w:val="00062DD1"/>
    <w:rsid w:val="00063337"/>
    <w:rsid w:val="000633A7"/>
    <w:rsid w:val="000636A4"/>
    <w:rsid w:val="000645CF"/>
    <w:rsid w:val="00064BB1"/>
    <w:rsid w:val="000656A7"/>
    <w:rsid w:val="00065850"/>
    <w:rsid w:val="000659B5"/>
    <w:rsid w:val="00065D53"/>
    <w:rsid w:val="00065E6E"/>
    <w:rsid w:val="00066378"/>
    <w:rsid w:val="00066967"/>
    <w:rsid w:val="000705D5"/>
    <w:rsid w:val="00070B34"/>
    <w:rsid w:val="00071001"/>
    <w:rsid w:val="000711C8"/>
    <w:rsid w:val="0007161D"/>
    <w:rsid w:val="000722A9"/>
    <w:rsid w:val="0007299C"/>
    <w:rsid w:val="00072B5F"/>
    <w:rsid w:val="00073E36"/>
    <w:rsid w:val="00073ED8"/>
    <w:rsid w:val="000744B5"/>
    <w:rsid w:val="00074A31"/>
    <w:rsid w:val="00075413"/>
    <w:rsid w:val="0007628A"/>
    <w:rsid w:val="00077279"/>
    <w:rsid w:val="00080D26"/>
    <w:rsid w:val="000821B7"/>
    <w:rsid w:val="00082FE7"/>
    <w:rsid w:val="000838D1"/>
    <w:rsid w:val="00083D0C"/>
    <w:rsid w:val="000842D2"/>
    <w:rsid w:val="000848C7"/>
    <w:rsid w:val="00084F41"/>
    <w:rsid w:val="00085ADA"/>
    <w:rsid w:val="000870A8"/>
    <w:rsid w:val="00087AD9"/>
    <w:rsid w:val="00087C8F"/>
    <w:rsid w:val="00087FAB"/>
    <w:rsid w:val="00090194"/>
    <w:rsid w:val="00090FD1"/>
    <w:rsid w:val="0009121B"/>
    <w:rsid w:val="00091473"/>
    <w:rsid w:val="0009151D"/>
    <w:rsid w:val="00091589"/>
    <w:rsid w:val="000916C3"/>
    <w:rsid w:val="00091A0D"/>
    <w:rsid w:val="00091FA9"/>
    <w:rsid w:val="0009233A"/>
    <w:rsid w:val="000930A9"/>
    <w:rsid w:val="00093418"/>
    <w:rsid w:val="00093D4D"/>
    <w:rsid w:val="00094B0A"/>
    <w:rsid w:val="00096E7C"/>
    <w:rsid w:val="00097761"/>
    <w:rsid w:val="000977B9"/>
    <w:rsid w:val="000A022F"/>
    <w:rsid w:val="000A1B1B"/>
    <w:rsid w:val="000A3025"/>
    <w:rsid w:val="000A383F"/>
    <w:rsid w:val="000A394C"/>
    <w:rsid w:val="000A4D33"/>
    <w:rsid w:val="000A564B"/>
    <w:rsid w:val="000A5CBB"/>
    <w:rsid w:val="000A6569"/>
    <w:rsid w:val="000A7C52"/>
    <w:rsid w:val="000B02FB"/>
    <w:rsid w:val="000B0E0A"/>
    <w:rsid w:val="000B1382"/>
    <w:rsid w:val="000B2D8A"/>
    <w:rsid w:val="000B306D"/>
    <w:rsid w:val="000B3117"/>
    <w:rsid w:val="000B3DF2"/>
    <w:rsid w:val="000B42F5"/>
    <w:rsid w:val="000B4713"/>
    <w:rsid w:val="000B4B0D"/>
    <w:rsid w:val="000B4B5E"/>
    <w:rsid w:val="000B4F70"/>
    <w:rsid w:val="000B62F9"/>
    <w:rsid w:val="000B698F"/>
    <w:rsid w:val="000B6F2F"/>
    <w:rsid w:val="000B7367"/>
    <w:rsid w:val="000B73DA"/>
    <w:rsid w:val="000B7828"/>
    <w:rsid w:val="000C1FF5"/>
    <w:rsid w:val="000C2776"/>
    <w:rsid w:val="000C2FE8"/>
    <w:rsid w:val="000C309E"/>
    <w:rsid w:val="000C35B1"/>
    <w:rsid w:val="000C3863"/>
    <w:rsid w:val="000C6279"/>
    <w:rsid w:val="000C6672"/>
    <w:rsid w:val="000C68CD"/>
    <w:rsid w:val="000C72B4"/>
    <w:rsid w:val="000C7512"/>
    <w:rsid w:val="000D0357"/>
    <w:rsid w:val="000D03AB"/>
    <w:rsid w:val="000D0E0F"/>
    <w:rsid w:val="000D112A"/>
    <w:rsid w:val="000D1793"/>
    <w:rsid w:val="000D20E9"/>
    <w:rsid w:val="000D2682"/>
    <w:rsid w:val="000D2E14"/>
    <w:rsid w:val="000D3484"/>
    <w:rsid w:val="000D57B7"/>
    <w:rsid w:val="000D60AC"/>
    <w:rsid w:val="000D683B"/>
    <w:rsid w:val="000D6D0C"/>
    <w:rsid w:val="000D76EC"/>
    <w:rsid w:val="000D78B2"/>
    <w:rsid w:val="000E0E12"/>
    <w:rsid w:val="000E1897"/>
    <w:rsid w:val="000E1F94"/>
    <w:rsid w:val="000E23D7"/>
    <w:rsid w:val="000E26FC"/>
    <w:rsid w:val="000E597F"/>
    <w:rsid w:val="000E5D78"/>
    <w:rsid w:val="000E6E45"/>
    <w:rsid w:val="000E703F"/>
    <w:rsid w:val="000F03A5"/>
    <w:rsid w:val="000F1242"/>
    <w:rsid w:val="000F12DC"/>
    <w:rsid w:val="000F1664"/>
    <w:rsid w:val="000F1E70"/>
    <w:rsid w:val="000F1F8D"/>
    <w:rsid w:val="000F2B4E"/>
    <w:rsid w:val="000F513C"/>
    <w:rsid w:val="000F5646"/>
    <w:rsid w:val="000F5899"/>
    <w:rsid w:val="000F6045"/>
    <w:rsid w:val="000F61FC"/>
    <w:rsid w:val="000F6DB9"/>
    <w:rsid w:val="000F7101"/>
    <w:rsid w:val="00101EEB"/>
    <w:rsid w:val="00102AD7"/>
    <w:rsid w:val="0010417F"/>
    <w:rsid w:val="00104F13"/>
    <w:rsid w:val="0010537D"/>
    <w:rsid w:val="00106F50"/>
    <w:rsid w:val="001071AE"/>
    <w:rsid w:val="00107737"/>
    <w:rsid w:val="00110792"/>
    <w:rsid w:val="00111F49"/>
    <w:rsid w:val="0011204F"/>
    <w:rsid w:val="001120B6"/>
    <w:rsid w:val="001128A6"/>
    <w:rsid w:val="00113183"/>
    <w:rsid w:val="001137F4"/>
    <w:rsid w:val="00114FBA"/>
    <w:rsid w:val="0011678B"/>
    <w:rsid w:val="00117254"/>
    <w:rsid w:val="00117624"/>
    <w:rsid w:val="00117715"/>
    <w:rsid w:val="001178D4"/>
    <w:rsid w:val="00117B5E"/>
    <w:rsid w:val="001204D2"/>
    <w:rsid w:val="00120935"/>
    <w:rsid w:val="0012105E"/>
    <w:rsid w:val="0012198F"/>
    <w:rsid w:val="00122455"/>
    <w:rsid w:val="00123175"/>
    <w:rsid w:val="0012331D"/>
    <w:rsid w:val="00124810"/>
    <w:rsid w:val="00125C85"/>
    <w:rsid w:val="00127415"/>
    <w:rsid w:val="00130FD8"/>
    <w:rsid w:val="00131BD0"/>
    <w:rsid w:val="00131D2D"/>
    <w:rsid w:val="00131D5F"/>
    <w:rsid w:val="00133170"/>
    <w:rsid w:val="00133473"/>
    <w:rsid w:val="00133AEF"/>
    <w:rsid w:val="001340C8"/>
    <w:rsid w:val="001342A2"/>
    <w:rsid w:val="00134E9F"/>
    <w:rsid w:val="00136807"/>
    <w:rsid w:val="00136B63"/>
    <w:rsid w:val="00136BCA"/>
    <w:rsid w:val="00137B74"/>
    <w:rsid w:val="00137F18"/>
    <w:rsid w:val="001401E8"/>
    <w:rsid w:val="001405B5"/>
    <w:rsid w:val="00140664"/>
    <w:rsid w:val="0014074D"/>
    <w:rsid w:val="001413C7"/>
    <w:rsid w:val="00141F83"/>
    <w:rsid w:val="00142129"/>
    <w:rsid w:val="0014249F"/>
    <w:rsid w:val="0014499E"/>
    <w:rsid w:val="00145FB6"/>
    <w:rsid w:val="00146527"/>
    <w:rsid w:val="001469B6"/>
    <w:rsid w:val="00147244"/>
    <w:rsid w:val="00147763"/>
    <w:rsid w:val="00150869"/>
    <w:rsid w:val="00150D0A"/>
    <w:rsid w:val="001516B7"/>
    <w:rsid w:val="00151A6B"/>
    <w:rsid w:val="00152BBA"/>
    <w:rsid w:val="00152C85"/>
    <w:rsid w:val="001532F8"/>
    <w:rsid w:val="001542D4"/>
    <w:rsid w:val="001548E4"/>
    <w:rsid w:val="001553CD"/>
    <w:rsid w:val="0015561A"/>
    <w:rsid w:val="0015612B"/>
    <w:rsid w:val="00156B62"/>
    <w:rsid w:val="00157009"/>
    <w:rsid w:val="0015701F"/>
    <w:rsid w:val="0015755F"/>
    <w:rsid w:val="00157D8E"/>
    <w:rsid w:val="00161143"/>
    <w:rsid w:val="00161438"/>
    <w:rsid w:val="001615A6"/>
    <w:rsid w:val="001619CC"/>
    <w:rsid w:val="00163EB3"/>
    <w:rsid w:val="0016434E"/>
    <w:rsid w:val="00164EB9"/>
    <w:rsid w:val="00164EE5"/>
    <w:rsid w:val="00165CE6"/>
    <w:rsid w:val="00166496"/>
    <w:rsid w:val="00166957"/>
    <w:rsid w:val="00166B9B"/>
    <w:rsid w:val="00166F0B"/>
    <w:rsid w:val="001672FF"/>
    <w:rsid w:val="0017234A"/>
    <w:rsid w:val="001725D3"/>
    <w:rsid w:val="00173932"/>
    <w:rsid w:val="00176696"/>
    <w:rsid w:val="00176C3E"/>
    <w:rsid w:val="00177CDA"/>
    <w:rsid w:val="001800FA"/>
    <w:rsid w:val="00180D70"/>
    <w:rsid w:val="001812BB"/>
    <w:rsid w:val="0018295E"/>
    <w:rsid w:val="001838AC"/>
    <w:rsid w:val="00183F03"/>
    <w:rsid w:val="001847C7"/>
    <w:rsid w:val="0018480D"/>
    <w:rsid w:val="00184AC0"/>
    <w:rsid w:val="001852DD"/>
    <w:rsid w:val="001860E4"/>
    <w:rsid w:val="001861BD"/>
    <w:rsid w:val="00186677"/>
    <w:rsid w:val="0018668A"/>
    <w:rsid w:val="001871FF"/>
    <w:rsid w:val="001926D0"/>
    <w:rsid w:val="00192BF0"/>
    <w:rsid w:val="00192F4C"/>
    <w:rsid w:val="00193450"/>
    <w:rsid w:val="001934AD"/>
    <w:rsid w:val="00193E9C"/>
    <w:rsid w:val="00194184"/>
    <w:rsid w:val="001943C5"/>
    <w:rsid w:val="001944FB"/>
    <w:rsid w:val="00194524"/>
    <w:rsid w:val="00194904"/>
    <w:rsid w:val="00194BF2"/>
    <w:rsid w:val="001957C5"/>
    <w:rsid w:val="00195A5E"/>
    <w:rsid w:val="00195ED4"/>
    <w:rsid w:val="001967BD"/>
    <w:rsid w:val="00196C5B"/>
    <w:rsid w:val="00196FA5"/>
    <w:rsid w:val="00197189"/>
    <w:rsid w:val="00197967"/>
    <w:rsid w:val="001979EF"/>
    <w:rsid w:val="001A00B4"/>
    <w:rsid w:val="001A07A5"/>
    <w:rsid w:val="001A0CC2"/>
    <w:rsid w:val="001A0D5E"/>
    <w:rsid w:val="001A31A8"/>
    <w:rsid w:val="001A4379"/>
    <w:rsid w:val="001A43E3"/>
    <w:rsid w:val="001A52E9"/>
    <w:rsid w:val="001A535F"/>
    <w:rsid w:val="001A5D7B"/>
    <w:rsid w:val="001A604E"/>
    <w:rsid w:val="001A61FF"/>
    <w:rsid w:val="001A6FF6"/>
    <w:rsid w:val="001A7684"/>
    <w:rsid w:val="001B006C"/>
    <w:rsid w:val="001B0224"/>
    <w:rsid w:val="001B0A67"/>
    <w:rsid w:val="001B14C2"/>
    <w:rsid w:val="001B17AD"/>
    <w:rsid w:val="001B19A5"/>
    <w:rsid w:val="001B2AEA"/>
    <w:rsid w:val="001B4258"/>
    <w:rsid w:val="001B4723"/>
    <w:rsid w:val="001B545C"/>
    <w:rsid w:val="001B5E4C"/>
    <w:rsid w:val="001B61AF"/>
    <w:rsid w:val="001B64FE"/>
    <w:rsid w:val="001B659E"/>
    <w:rsid w:val="001B72F2"/>
    <w:rsid w:val="001B7F4B"/>
    <w:rsid w:val="001C2EFF"/>
    <w:rsid w:val="001C3653"/>
    <w:rsid w:val="001C392B"/>
    <w:rsid w:val="001C41EB"/>
    <w:rsid w:val="001C59BA"/>
    <w:rsid w:val="001C622E"/>
    <w:rsid w:val="001C6233"/>
    <w:rsid w:val="001D0670"/>
    <w:rsid w:val="001D1B59"/>
    <w:rsid w:val="001D229D"/>
    <w:rsid w:val="001D261F"/>
    <w:rsid w:val="001D36F9"/>
    <w:rsid w:val="001D42DC"/>
    <w:rsid w:val="001D56CE"/>
    <w:rsid w:val="001D61F5"/>
    <w:rsid w:val="001E02B7"/>
    <w:rsid w:val="001E1490"/>
    <w:rsid w:val="001E14A0"/>
    <w:rsid w:val="001E20C6"/>
    <w:rsid w:val="001E215C"/>
    <w:rsid w:val="001E36D1"/>
    <w:rsid w:val="001E5E5E"/>
    <w:rsid w:val="001E621B"/>
    <w:rsid w:val="001E6496"/>
    <w:rsid w:val="001E6590"/>
    <w:rsid w:val="001E6C02"/>
    <w:rsid w:val="001E764D"/>
    <w:rsid w:val="001E791C"/>
    <w:rsid w:val="001E7A4F"/>
    <w:rsid w:val="001F0884"/>
    <w:rsid w:val="001F0ED8"/>
    <w:rsid w:val="001F301E"/>
    <w:rsid w:val="001F3558"/>
    <w:rsid w:val="001F3601"/>
    <w:rsid w:val="001F45C5"/>
    <w:rsid w:val="001F4B2B"/>
    <w:rsid w:val="001F5EC8"/>
    <w:rsid w:val="001F6741"/>
    <w:rsid w:val="001F6A51"/>
    <w:rsid w:val="00203027"/>
    <w:rsid w:val="00203369"/>
    <w:rsid w:val="00203ED7"/>
    <w:rsid w:val="00203FD4"/>
    <w:rsid w:val="00204549"/>
    <w:rsid w:val="0020611D"/>
    <w:rsid w:val="002066A6"/>
    <w:rsid w:val="00206DAA"/>
    <w:rsid w:val="00206F6E"/>
    <w:rsid w:val="0020781D"/>
    <w:rsid w:val="0020793B"/>
    <w:rsid w:val="00207B1E"/>
    <w:rsid w:val="00207B70"/>
    <w:rsid w:val="00207F57"/>
    <w:rsid w:val="00210446"/>
    <w:rsid w:val="00210959"/>
    <w:rsid w:val="00210DED"/>
    <w:rsid w:val="002114A5"/>
    <w:rsid w:val="00211B81"/>
    <w:rsid w:val="00212761"/>
    <w:rsid w:val="00212819"/>
    <w:rsid w:val="00212D90"/>
    <w:rsid w:val="00213839"/>
    <w:rsid w:val="0021425F"/>
    <w:rsid w:val="00214984"/>
    <w:rsid w:val="002150E1"/>
    <w:rsid w:val="0021538B"/>
    <w:rsid w:val="00215BD4"/>
    <w:rsid w:val="00215D63"/>
    <w:rsid w:val="00216749"/>
    <w:rsid w:val="0022073E"/>
    <w:rsid w:val="00221A75"/>
    <w:rsid w:val="00221D64"/>
    <w:rsid w:val="0022218E"/>
    <w:rsid w:val="0022274A"/>
    <w:rsid w:val="00222AB6"/>
    <w:rsid w:val="002230F8"/>
    <w:rsid w:val="00223720"/>
    <w:rsid w:val="00224DB2"/>
    <w:rsid w:val="00225330"/>
    <w:rsid w:val="00226A4B"/>
    <w:rsid w:val="00227574"/>
    <w:rsid w:val="00227783"/>
    <w:rsid w:val="00230736"/>
    <w:rsid w:val="00231400"/>
    <w:rsid w:val="002316D0"/>
    <w:rsid w:val="002337F5"/>
    <w:rsid w:val="00234519"/>
    <w:rsid w:val="00235817"/>
    <w:rsid w:val="00235978"/>
    <w:rsid w:val="00235C04"/>
    <w:rsid w:val="00235D4B"/>
    <w:rsid w:val="0023684A"/>
    <w:rsid w:val="002377CA"/>
    <w:rsid w:val="0024021B"/>
    <w:rsid w:val="002413C7"/>
    <w:rsid w:val="0024187A"/>
    <w:rsid w:val="00241D7C"/>
    <w:rsid w:val="0024238D"/>
    <w:rsid w:val="00242E05"/>
    <w:rsid w:val="0024382B"/>
    <w:rsid w:val="00243AF9"/>
    <w:rsid w:val="00243CF5"/>
    <w:rsid w:val="002441EA"/>
    <w:rsid w:val="0024487C"/>
    <w:rsid w:val="00245D97"/>
    <w:rsid w:val="00250776"/>
    <w:rsid w:val="002511A2"/>
    <w:rsid w:val="0025251E"/>
    <w:rsid w:val="00253525"/>
    <w:rsid w:val="00253672"/>
    <w:rsid w:val="002541DF"/>
    <w:rsid w:val="00255169"/>
    <w:rsid w:val="00255381"/>
    <w:rsid w:val="00255740"/>
    <w:rsid w:val="002603D2"/>
    <w:rsid w:val="0026067E"/>
    <w:rsid w:val="00260B5F"/>
    <w:rsid w:val="00260FD9"/>
    <w:rsid w:val="00262455"/>
    <w:rsid w:val="0026246B"/>
    <w:rsid w:val="002624B3"/>
    <w:rsid w:val="002627D0"/>
    <w:rsid w:val="00262F41"/>
    <w:rsid w:val="00263701"/>
    <w:rsid w:val="00263D85"/>
    <w:rsid w:val="00263FBA"/>
    <w:rsid w:val="00264F87"/>
    <w:rsid w:val="002653D7"/>
    <w:rsid w:val="0026628B"/>
    <w:rsid w:val="00266EC8"/>
    <w:rsid w:val="00267262"/>
    <w:rsid w:val="002677B3"/>
    <w:rsid w:val="002701A5"/>
    <w:rsid w:val="002717B4"/>
    <w:rsid w:val="002717CF"/>
    <w:rsid w:val="00271BCD"/>
    <w:rsid w:val="00271E59"/>
    <w:rsid w:val="00271F1B"/>
    <w:rsid w:val="00271F4A"/>
    <w:rsid w:val="00272951"/>
    <w:rsid w:val="00272C84"/>
    <w:rsid w:val="00272D2A"/>
    <w:rsid w:val="00272E73"/>
    <w:rsid w:val="00272F44"/>
    <w:rsid w:val="00275194"/>
    <w:rsid w:val="00275401"/>
    <w:rsid w:val="002756EC"/>
    <w:rsid w:val="00275C2D"/>
    <w:rsid w:val="00275EE1"/>
    <w:rsid w:val="0027603D"/>
    <w:rsid w:val="0027724A"/>
    <w:rsid w:val="0027759F"/>
    <w:rsid w:val="00277B32"/>
    <w:rsid w:val="00277C45"/>
    <w:rsid w:val="00280464"/>
    <w:rsid w:val="00280E04"/>
    <w:rsid w:val="0028133A"/>
    <w:rsid w:val="00281598"/>
    <w:rsid w:val="00282E64"/>
    <w:rsid w:val="00283500"/>
    <w:rsid w:val="002837DA"/>
    <w:rsid w:val="0028386E"/>
    <w:rsid w:val="00283F18"/>
    <w:rsid w:val="00284082"/>
    <w:rsid w:val="00284EAB"/>
    <w:rsid w:val="00286F60"/>
    <w:rsid w:val="00286FC2"/>
    <w:rsid w:val="00287367"/>
    <w:rsid w:val="00287667"/>
    <w:rsid w:val="002901A8"/>
    <w:rsid w:val="002917D3"/>
    <w:rsid w:val="00291E21"/>
    <w:rsid w:val="00292AE7"/>
    <w:rsid w:val="00293983"/>
    <w:rsid w:val="0029403D"/>
    <w:rsid w:val="002944BE"/>
    <w:rsid w:val="00294AA3"/>
    <w:rsid w:val="002965F4"/>
    <w:rsid w:val="00296659"/>
    <w:rsid w:val="00297106"/>
    <w:rsid w:val="002971A2"/>
    <w:rsid w:val="002A053C"/>
    <w:rsid w:val="002A07F4"/>
    <w:rsid w:val="002A0E91"/>
    <w:rsid w:val="002A1F8F"/>
    <w:rsid w:val="002A26EF"/>
    <w:rsid w:val="002A2878"/>
    <w:rsid w:val="002A33AF"/>
    <w:rsid w:val="002A3421"/>
    <w:rsid w:val="002A397D"/>
    <w:rsid w:val="002A39CF"/>
    <w:rsid w:val="002A52B5"/>
    <w:rsid w:val="002A5325"/>
    <w:rsid w:val="002A5697"/>
    <w:rsid w:val="002A5B7D"/>
    <w:rsid w:val="002A72B3"/>
    <w:rsid w:val="002A7725"/>
    <w:rsid w:val="002B0368"/>
    <w:rsid w:val="002B0D17"/>
    <w:rsid w:val="002B0F1D"/>
    <w:rsid w:val="002B115D"/>
    <w:rsid w:val="002B11B7"/>
    <w:rsid w:val="002B187A"/>
    <w:rsid w:val="002B1E1A"/>
    <w:rsid w:val="002B3903"/>
    <w:rsid w:val="002B3BB4"/>
    <w:rsid w:val="002B4466"/>
    <w:rsid w:val="002B59E6"/>
    <w:rsid w:val="002B5E3B"/>
    <w:rsid w:val="002B60C3"/>
    <w:rsid w:val="002B6ABC"/>
    <w:rsid w:val="002B6CC6"/>
    <w:rsid w:val="002C0B6A"/>
    <w:rsid w:val="002C0C72"/>
    <w:rsid w:val="002C265D"/>
    <w:rsid w:val="002C342D"/>
    <w:rsid w:val="002C3671"/>
    <w:rsid w:val="002C383B"/>
    <w:rsid w:val="002C3FC4"/>
    <w:rsid w:val="002C4091"/>
    <w:rsid w:val="002C4496"/>
    <w:rsid w:val="002C4B23"/>
    <w:rsid w:val="002C6948"/>
    <w:rsid w:val="002C6B4B"/>
    <w:rsid w:val="002C6E04"/>
    <w:rsid w:val="002C76F1"/>
    <w:rsid w:val="002C7E81"/>
    <w:rsid w:val="002C7F59"/>
    <w:rsid w:val="002D0076"/>
    <w:rsid w:val="002D047C"/>
    <w:rsid w:val="002D07D4"/>
    <w:rsid w:val="002D08AF"/>
    <w:rsid w:val="002D16CE"/>
    <w:rsid w:val="002D1943"/>
    <w:rsid w:val="002D225C"/>
    <w:rsid w:val="002D24F3"/>
    <w:rsid w:val="002D3110"/>
    <w:rsid w:val="002D4407"/>
    <w:rsid w:val="002D4C23"/>
    <w:rsid w:val="002D4FF5"/>
    <w:rsid w:val="002D6164"/>
    <w:rsid w:val="002D6C92"/>
    <w:rsid w:val="002D7488"/>
    <w:rsid w:val="002E0AC3"/>
    <w:rsid w:val="002E1FE3"/>
    <w:rsid w:val="002E41CE"/>
    <w:rsid w:val="002E524F"/>
    <w:rsid w:val="002E5C4F"/>
    <w:rsid w:val="002E6B74"/>
    <w:rsid w:val="002E6E76"/>
    <w:rsid w:val="002E7AC0"/>
    <w:rsid w:val="002F02A0"/>
    <w:rsid w:val="002F0BD5"/>
    <w:rsid w:val="002F159F"/>
    <w:rsid w:val="002F26DA"/>
    <w:rsid w:val="002F37F9"/>
    <w:rsid w:val="002F4F76"/>
    <w:rsid w:val="002F6031"/>
    <w:rsid w:val="002F6B1B"/>
    <w:rsid w:val="003001E7"/>
    <w:rsid w:val="00300E57"/>
    <w:rsid w:val="00301960"/>
    <w:rsid w:val="00302604"/>
    <w:rsid w:val="0030306F"/>
    <w:rsid w:val="003034F9"/>
    <w:rsid w:val="003040BF"/>
    <w:rsid w:val="00306484"/>
    <w:rsid w:val="003067FD"/>
    <w:rsid w:val="003104C6"/>
    <w:rsid w:val="00310A02"/>
    <w:rsid w:val="00311536"/>
    <w:rsid w:val="003116A3"/>
    <w:rsid w:val="003116F6"/>
    <w:rsid w:val="0031233C"/>
    <w:rsid w:val="00312B4B"/>
    <w:rsid w:val="00312BD6"/>
    <w:rsid w:val="00312EFF"/>
    <w:rsid w:val="00313D67"/>
    <w:rsid w:val="00314374"/>
    <w:rsid w:val="00314A0B"/>
    <w:rsid w:val="00314D87"/>
    <w:rsid w:val="00315580"/>
    <w:rsid w:val="003179A1"/>
    <w:rsid w:val="0032092F"/>
    <w:rsid w:val="00320F46"/>
    <w:rsid w:val="00321218"/>
    <w:rsid w:val="0032252E"/>
    <w:rsid w:val="00322807"/>
    <w:rsid w:val="00323F2E"/>
    <w:rsid w:val="00324A45"/>
    <w:rsid w:val="0032558F"/>
    <w:rsid w:val="00325A09"/>
    <w:rsid w:val="00326634"/>
    <w:rsid w:val="00326AB3"/>
    <w:rsid w:val="00327047"/>
    <w:rsid w:val="003271CF"/>
    <w:rsid w:val="00327D42"/>
    <w:rsid w:val="003309FE"/>
    <w:rsid w:val="00330ABE"/>
    <w:rsid w:val="00331CF2"/>
    <w:rsid w:val="00331D94"/>
    <w:rsid w:val="0033200F"/>
    <w:rsid w:val="00333407"/>
    <w:rsid w:val="0033371A"/>
    <w:rsid w:val="00333EDA"/>
    <w:rsid w:val="00335E3B"/>
    <w:rsid w:val="0033602F"/>
    <w:rsid w:val="00336C9A"/>
    <w:rsid w:val="00337220"/>
    <w:rsid w:val="00337FC3"/>
    <w:rsid w:val="0034080D"/>
    <w:rsid w:val="003417EB"/>
    <w:rsid w:val="003463B5"/>
    <w:rsid w:val="0035079D"/>
    <w:rsid w:val="00351B73"/>
    <w:rsid w:val="003527E9"/>
    <w:rsid w:val="00352EDD"/>
    <w:rsid w:val="003533CC"/>
    <w:rsid w:val="00353A11"/>
    <w:rsid w:val="003551EB"/>
    <w:rsid w:val="003560EB"/>
    <w:rsid w:val="00356C0B"/>
    <w:rsid w:val="00356FA9"/>
    <w:rsid w:val="0035767C"/>
    <w:rsid w:val="00357752"/>
    <w:rsid w:val="00361021"/>
    <w:rsid w:val="00361C6C"/>
    <w:rsid w:val="00362884"/>
    <w:rsid w:val="00362AAD"/>
    <w:rsid w:val="0036359A"/>
    <w:rsid w:val="003665CA"/>
    <w:rsid w:val="00367143"/>
    <w:rsid w:val="00367287"/>
    <w:rsid w:val="00367C45"/>
    <w:rsid w:val="00367EF1"/>
    <w:rsid w:val="0037093F"/>
    <w:rsid w:val="00370C03"/>
    <w:rsid w:val="00370D30"/>
    <w:rsid w:val="003711E3"/>
    <w:rsid w:val="0037134F"/>
    <w:rsid w:val="00371AEF"/>
    <w:rsid w:val="00374365"/>
    <w:rsid w:val="00374614"/>
    <w:rsid w:val="00374641"/>
    <w:rsid w:val="00375C8F"/>
    <w:rsid w:val="00375E12"/>
    <w:rsid w:val="00375E8A"/>
    <w:rsid w:val="00376018"/>
    <w:rsid w:val="00376270"/>
    <w:rsid w:val="00380433"/>
    <w:rsid w:val="00381C0A"/>
    <w:rsid w:val="003841DB"/>
    <w:rsid w:val="003852C5"/>
    <w:rsid w:val="00385469"/>
    <w:rsid w:val="003859A1"/>
    <w:rsid w:val="00386610"/>
    <w:rsid w:val="00387CA7"/>
    <w:rsid w:val="00392BB8"/>
    <w:rsid w:val="00392C0B"/>
    <w:rsid w:val="003932BA"/>
    <w:rsid w:val="00393568"/>
    <w:rsid w:val="00394E52"/>
    <w:rsid w:val="003952EB"/>
    <w:rsid w:val="00395EA8"/>
    <w:rsid w:val="00396296"/>
    <w:rsid w:val="00396E24"/>
    <w:rsid w:val="003970C1"/>
    <w:rsid w:val="00397CBC"/>
    <w:rsid w:val="003A06DA"/>
    <w:rsid w:val="003A077F"/>
    <w:rsid w:val="003A1995"/>
    <w:rsid w:val="003A1C1A"/>
    <w:rsid w:val="003A1FD5"/>
    <w:rsid w:val="003A22DD"/>
    <w:rsid w:val="003A2402"/>
    <w:rsid w:val="003A31C2"/>
    <w:rsid w:val="003A3429"/>
    <w:rsid w:val="003A4B78"/>
    <w:rsid w:val="003A5BC2"/>
    <w:rsid w:val="003A61B6"/>
    <w:rsid w:val="003A676B"/>
    <w:rsid w:val="003A6B87"/>
    <w:rsid w:val="003A78A8"/>
    <w:rsid w:val="003A7C01"/>
    <w:rsid w:val="003B02E4"/>
    <w:rsid w:val="003B1425"/>
    <w:rsid w:val="003B1A72"/>
    <w:rsid w:val="003B1F07"/>
    <w:rsid w:val="003B25BC"/>
    <w:rsid w:val="003B3151"/>
    <w:rsid w:val="003B325B"/>
    <w:rsid w:val="003B39D6"/>
    <w:rsid w:val="003B3BEE"/>
    <w:rsid w:val="003B3D8C"/>
    <w:rsid w:val="003B578D"/>
    <w:rsid w:val="003B5DA8"/>
    <w:rsid w:val="003B5EBF"/>
    <w:rsid w:val="003B5F2F"/>
    <w:rsid w:val="003B6620"/>
    <w:rsid w:val="003B6ED5"/>
    <w:rsid w:val="003B7787"/>
    <w:rsid w:val="003B7B7A"/>
    <w:rsid w:val="003C2105"/>
    <w:rsid w:val="003C2531"/>
    <w:rsid w:val="003C26AD"/>
    <w:rsid w:val="003C3965"/>
    <w:rsid w:val="003C3BBF"/>
    <w:rsid w:val="003C3C77"/>
    <w:rsid w:val="003C3F5D"/>
    <w:rsid w:val="003C525C"/>
    <w:rsid w:val="003C55D4"/>
    <w:rsid w:val="003C623A"/>
    <w:rsid w:val="003C74AE"/>
    <w:rsid w:val="003C7CB8"/>
    <w:rsid w:val="003D01BB"/>
    <w:rsid w:val="003D101E"/>
    <w:rsid w:val="003D1386"/>
    <w:rsid w:val="003D2F7E"/>
    <w:rsid w:val="003D39AB"/>
    <w:rsid w:val="003D4F99"/>
    <w:rsid w:val="003D52D2"/>
    <w:rsid w:val="003D5F06"/>
    <w:rsid w:val="003D645C"/>
    <w:rsid w:val="003D68F7"/>
    <w:rsid w:val="003D6E90"/>
    <w:rsid w:val="003D7744"/>
    <w:rsid w:val="003D7F7F"/>
    <w:rsid w:val="003E1B77"/>
    <w:rsid w:val="003E1FE4"/>
    <w:rsid w:val="003E25B8"/>
    <w:rsid w:val="003E26F0"/>
    <w:rsid w:val="003E2D61"/>
    <w:rsid w:val="003E31ED"/>
    <w:rsid w:val="003E3235"/>
    <w:rsid w:val="003E3726"/>
    <w:rsid w:val="003E37F7"/>
    <w:rsid w:val="003E4008"/>
    <w:rsid w:val="003E5190"/>
    <w:rsid w:val="003E5A5D"/>
    <w:rsid w:val="003E6388"/>
    <w:rsid w:val="003E63B7"/>
    <w:rsid w:val="003E6E1E"/>
    <w:rsid w:val="003E6E2F"/>
    <w:rsid w:val="003E7441"/>
    <w:rsid w:val="003E7F61"/>
    <w:rsid w:val="003F0000"/>
    <w:rsid w:val="003F02B8"/>
    <w:rsid w:val="003F05CF"/>
    <w:rsid w:val="003F0713"/>
    <w:rsid w:val="003F0854"/>
    <w:rsid w:val="003F3270"/>
    <w:rsid w:val="003F32D7"/>
    <w:rsid w:val="003F4681"/>
    <w:rsid w:val="003F4CA0"/>
    <w:rsid w:val="003F6FBF"/>
    <w:rsid w:val="003F7539"/>
    <w:rsid w:val="003F755A"/>
    <w:rsid w:val="003F7F3E"/>
    <w:rsid w:val="00400120"/>
    <w:rsid w:val="00402292"/>
    <w:rsid w:val="00403075"/>
    <w:rsid w:val="00403B8B"/>
    <w:rsid w:val="00403C09"/>
    <w:rsid w:val="0040406B"/>
    <w:rsid w:val="00404A48"/>
    <w:rsid w:val="00404ADE"/>
    <w:rsid w:val="00405E52"/>
    <w:rsid w:val="00406E92"/>
    <w:rsid w:val="004074E0"/>
    <w:rsid w:val="00410B4B"/>
    <w:rsid w:val="004123BE"/>
    <w:rsid w:val="00413F32"/>
    <w:rsid w:val="004155AF"/>
    <w:rsid w:val="00415867"/>
    <w:rsid w:val="00415A85"/>
    <w:rsid w:val="00421371"/>
    <w:rsid w:val="004216A6"/>
    <w:rsid w:val="004229D4"/>
    <w:rsid w:val="004230E6"/>
    <w:rsid w:val="0042330F"/>
    <w:rsid w:val="00423341"/>
    <w:rsid w:val="00423519"/>
    <w:rsid w:val="00423599"/>
    <w:rsid w:val="00424962"/>
    <w:rsid w:val="0042497E"/>
    <w:rsid w:val="00424BCF"/>
    <w:rsid w:val="004262AC"/>
    <w:rsid w:val="00426459"/>
    <w:rsid w:val="0042652E"/>
    <w:rsid w:val="00426859"/>
    <w:rsid w:val="00426A3E"/>
    <w:rsid w:val="00426E72"/>
    <w:rsid w:val="004304B7"/>
    <w:rsid w:val="004306A6"/>
    <w:rsid w:val="00430C72"/>
    <w:rsid w:val="004317BC"/>
    <w:rsid w:val="004321F6"/>
    <w:rsid w:val="004322C8"/>
    <w:rsid w:val="004335F8"/>
    <w:rsid w:val="00434B9C"/>
    <w:rsid w:val="00434BAA"/>
    <w:rsid w:val="00434F48"/>
    <w:rsid w:val="0043628F"/>
    <w:rsid w:val="00436309"/>
    <w:rsid w:val="00436624"/>
    <w:rsid w:val="00436B0D"/>
    <w:rsid w:val="00437161"/>
    <w:rsid w:val="00437AEB"/>
    <w:rsid w:val="00441584"/>
    <w:rsid w:val="004425C3"/>
    <w:rsid w:val="00442653"/>
    <w:rsid w:val="00442FA1"/>
    <w:rsid w:val="00443602"/>
    <w:rsid w:val="00443A57"/>
    <w:rsid w:val="0044436A"/>
    <w:rsid w:val="004479DD"/>
    <w:rsid w:val="00447B81"/>
    <w:rsid w:val="00450A3D"/>
    <w:rsid w:val="00450ADE"/>
    <w:rsid w:val="00450F8A"/>
    <w:rsid w:val="0045169C"/>
    <w:rsid w:val="00451847"/>
    <w:rsid w:val="0045225A"/>
    <w:rsid w:val="0045266F"/>
    <w:rsid w:val="00452745"/>
    <w:rsid w:val="004539EB"/>
    <w:rsid w:val="004543BC"/>
    <w:rsid w:val="00454642"/>
    <w:rsid w:val="004547B6"/>
    <w:rsid w:val="004553EF"/>
    <w:rsid w:val="004559BA"/>
    <w:rsid w:val="00455CDC"/>
    <w:rsid w:val="004560FF"/>
    <w:rsid w:val="0045719B"/>
    <w:rsid w:val="004571CB"/>
    <w:rsid w:val="00457528"/>
    <w:rsid w:val="00461C43"/>
    <w:rsid w:val="00461EEB"/>
    <w:rsid w:val="00462DEA"/>
    <w:rsid w:val="00465601"/>
    <w:rsid w:val="0046593E"/>
    <w:rsid w:val="00465C21"/>
    <w:rsid w:val="004660AA"/>
    <w:rsid w:val="004661A0"/>
    <w:rsid w:val="004662B1"/>
    <w:rsid w:val="00466863"/>
    <w:rsid w:val="00466BE5"/>
    <w:rsid w:val="004675A7"/>
    <w:rsid w:val="00467A88"/>
    <w:rsid w:val="00467BBC"/>
    <w:rsid w:val="004713CD"/>
    <w:rsid w:val="00474467"/>
    <w:rsid w:val="00474A1E"/>
    <w:rsid w:val="00474AE4"/>
    <w:rsid w:val="0047543A"/>
    <w:rsid w:val="004754FD"/>
    <w:rsid w:val="004757CE"/>
    <w:rsid w:val="0047595D"/>
    <w:rsid w:val="00475EDA"/>
    <w:rsid w:val="00476EA7"/>
    <w:rsid w:val="00477B29"/>
    <w:rsid w:val="0048006B"/>
    <w:rsid w:val="00481BB6"/>
    <w:rsid w:val="00481D0F"/>
    <w:rsid w:val="00481E93"/>
    <w:rsid w:val="0048244D"/>
    <w:rsid w:val="00482F00"/>
    <w:rsid w:val="00482F7E"/>
    <w:rsid w:val="00483392"/>
    <w:rsid w:val="004833CC"/>
    <w:rsid w:val="00484735"/>
    <w:rsid w:val="0048598C"/>
    <w:rsid w:val="00485ED7"/>
    <w:rsid w:val="00486A26"/>
    <w:rsid w:val="0048765E"/>
    <w:rsid w:val="00487ABD"/>
    <w:rsid w:val="004912FD"/>
    <w:rsid w:val="00491C9C"/>
    <w:rsid w:val="00492823"/>
    <w:rsid w:val="0049298A"/>
    <w:rsid w:val="00492E92"/>
    <w:rsid w:val="0049336F"/>
    <w:rsid w:val="00493653"/>
    <w:rsid w:val="00493C02"/>
    <w:rsid w:val="00495459"/>
    <w:rsid w:val="004965AF"/>
    <w:rsid w:val="004968A4"/>
    <w:rsid w:val="00496E8E"/>
    <w:rsid w:val="004A09B9"/>
    <w:rsid w:val="004A10A8"/>
    <w:rsid w:val="004A1A01"/>
    <w:rsid w:val="004A28DA"/>
    <w:rsid w:val="004A2AFA"/>
    <w:rsid w:val="004A384F"/>
    <w:rsid w:val="004A3F26"/>
    <w:rsid w:val="004A4F5C"/>
    <w:rsid w:val="004A565E"/>
    <w:rsid w:val="004A6685"/>
    <w:rsid w:val="004A693B"/>
    <w:rsid w:val="004A6B57"/>
    <w:rsid w:val="004A6BD5"/>
    <w:rsid w:val="004A7083"/>
    <w:rsid w:val="004A733B"/>
    <w:rsid w:val="004A7C06"/>
    <w:rsid w:val="004B080D"/>
    <w:rsid w:val="004B0CFB"/>
    <w:rsid w:val="004B0E60"/>
    <w:rsid w:val="004B109E"/>
    <w:rsid w:val="004B15CE"/>
    <w:rsid w:val="004B173E"/>
    <w:rsid w:val="004B21A7"/>
    <w:rsid w:val="004B2A1E"/>
    <w:rsid w:val="004B2BC0"/>
    <w:rsid w:val="004B3B81"/>
    <w:rsid w:val="004B44A4"/>
    <w:rsid w:val="004B4F26"/>
    <w:rsid w:val="004B5D9E"/>
    <w:rsid w:val="004B64FA"/>
    <w:rsid w:val="004B66A9"/>
    <w:rsid w:val="004B67F5"/>
    <w:rsid w:val="004B69F9"/>
    <w:rsid w:val="004B7EEE"/>
    <w:rsid w:val="004C0531"/>
    <w:rsid w:val="004C184C"/>
    <w:rsid w:val="004C190A"/>
    <w:rsid w:val="004C1945"/>
    <w:rsid w:val="004C22FE"/>
    <w:rsid w:val="004C238C"/>
    <w:rsid w:val="004C4AF8"/>
    <w:rsid w:val="004C4BF9"/>
    <w:rsid w:val="004C53F7"/>
    <w:rsid w:val="004C5A30"/>
    <w:rsid w:val="004C67CA"/>
    <w:rsid w:val="004C68B8"/>
    <w:rsid w:val="004C6951"/>
    <w:rsid w:val="004C6A0D"/>
    <w:rsid w:val="004C7079"/>
    <w:rsid w:val="004C74EB"/>
    <w:rsid w:val="004C767B"/>
    <w:rsid w:val="004C785F"/>
    <w:rsid w:val="004D02E4"/>
    <w:rsid w:val="004D07E8"/>
    <w:rsid w:val="004D08E9"/>
    <w:rsid w:val="004D19BA"/>
    <w:rsid w:val="004D1F55"/>
    <w:rsid w:val="004D26F8"/>
    <w:rsid w:val="004D3326"/>
    <w:rsid w:val="004D43BE"/>
    <w:rsid w:val="004D4773"/>
    <w:rsid w:val="004D4B43"/>
    <w:rsid w:val="004D4DED"/>
    <w:rsid w:val="004D5DA3"/>
    <w:rsid w:val="004D5E83"/>
    <w:rsid w:val="004D6EA5"/>
    <w:rsid w:val="004D7465"/>
    <w:rsid w:val="004D7A36"/>
    <w:rsid w:val="004E14F7"/>
    <w:rsid w:val="004E196F"/>
    <w:rsid w:val="004E1B2F"/>
    <w:rsid w:val="004E1D50"/>
    <w:rsid w:val="004E32F7"/>
    <w:rsid w:val="004E48CD"/>
    <w:rsid w:val="004E4F3C"/>
    <w:rsid w:val="004E54AE"/>
    <w:rsid w:val="004E5E21"/>
    <w:rsid w:val="004E5ECA"/>
    <w:rsid w:val="004E78B7"/>
    <w:rsid w:val="004E7C9A"/>
    <w:rsid w:val="004E7CF8"/>
    <w:rsid w:val="004F0080"/>
    <w:rsid w:val="004F124C"/>
    <w:rsid w:val="004F26AC"/>
    <w:rsid w:val="004F2B97"/>
    <w:rsid w:val="004F2BC2"/>
    <w:rsid w:val="004F3529"/>
    <w:rsid w:val="004F3AF9"/>
    <w:rsid w:val="004F4194"/>
    <w:rsid w:val="004F4F28"/>
    <w:rsid w:val="004F5B4C"/>
    <w:rsid w:val="004F5C40"/>
    <w:rsid w:val="004F6221"/>
    <w:rsid w:val="004F6684"/>
    <w:rsid w:val="004F79C9"/>
    <w:rsid w:val="004F7E29"/>
    <w:rsid w:val="005007B6"/>
    <w:rsid w:val="00500C1B"/>
    <w:rsid w:val="00501FED"/>
    <w:rsid w:val="005038B4"/>
    <w:rsid w:val="00504EE9"/>
    <w:rsid w:val="005059BE"/>
    <w:rsid w:val="0050686C"/>
    <w:rsid w:val="00506A63"/>
    <w:rsid w:val="005070A2"/>
    <w:rsid w:val="00507862"/>
    <w:rsid w:val="00510FC1"/>
    <w:rsid w:val="005113B0"/>
    <w:rsid w:val="005114C4"/>
    <w:rsid w:val="00511587"/>
    <w:rsid w:val="005130CC"/>
    <w:rsid w:val="00513A6D"/>
    <w:rsid w:val="005146D5"/>
    <w:rsid w:val="0051543E"/>
    <w:rsid w:val="005155B0"/>
    <w:rsid w:val="005159FA"/>
    <w:rsid w:val="005159FF"/>
    <w:rsid w:val="0051605F"/>
    <w:rsid w:val="0051621C"/>
    <w:rsid w:val="005169DE"/>
    <w:rsid w:val="00517139"/>
    <w:rsid w:val="0052019E"/>
    <w:rsid w:val="00520357"/>
    <w:rsid w:val="005203F9"/>
    <w:rsid w:val="00520C12"/>
    <w:rsid w:val="00521243"/>
    <w:rsid w:val="00521BA6"/>
    <w:rsid w:val="00521E73"/>
    <w:rsid w:val="005225BE"/>
    <w:rsid w:val="00523041"/>
    <w:rsid w:val="00524339"/>
    <w:rsid w:val="005244D1"/>
    <w:rsid w:val="005256B8"/>
    <w:rsid w:val="00525983"/>
    <w:rsid w:val="005275A9"/>
    <w:rsid w:val="005301BB"/>
    <w:rsid w:val="00530A34"/>
    <w:rsid w:val="00531389"/>
    <w:rsid w:val="0053337A"/>
    <w:rsid w:val="00535126"/>
    <w:rsid w:val="00535DF6"/>
    <w:rsid w:val="00536596"/>
    <w:rsid w:val="00537486"/>
    <w:rsid w:val="00537910"/>
    <w:rsid w:val="00537BCE"/>
    <w:rsid w:val="00537D1D"/>
    <w:rsid w:val="00540711"/>
    <w:rsid w:val="00540FFD"/>
    <w:rsid w:val="00541C04"/>
    <w:rsid w:val="005439CB"/>
    <w:rsid w:val="00544029"/>
    <w:rsid w:val="00544BB8"/>
    <w:rsid w:val="0054617B"/>
    <w:rsid w:val="005479A1"/>
    <w:rsid w:val="00547B2C"/>
    <w:rsid w:val="00547D30"/>
    <w:rsid w:val="00552B25"/>
    <w:rsid w:val="00552E34"/>
    <w:rsid w:val="005537D3"/>
    <w:rsid w:val="00554B4B"/>
    <w:rsid w:val="00554B68"/>
    <w:rsid w:val="00554BC7"/>
    <w:rsid w:val="00554D9A"/>
    <w:rsid w:val="005551C7"/>
    <w:rsid w:val="005559D7"/>
    <w:rsid w:val="00555A2F"/>
    <w:rsid w:val="00555F22"/>
    <w:rsid w:val="00556329"/>
    <w:rsid w:val="00556398"/>
    <w:rsid w:val="0055648C"/>
    <w:rsid w:val="00557861"/>
    <w:rsid w:val="00557E0A"/>
    <w:rsid w:val="00560212"/>
    <w:rsid w:val="00561BB3"/>
    <w:rsid w:val="0056448B"/>
    <w:rsid w:val="0056543B"/>
    <w:rsid w:val="005655EE"/>
    <w:rsid w:val="005660D6"/>
    <w:rsid w:val="00566DCE"/>
    <w:rsid w:val="00566E10"/>
    <w:rsid w:val="00566E2C"/>
    <w:rsid w:val="00567902"/>
    <w:rsid w:val="00570236"/>
    <w:rsid w:val="005732AA"/>
    <w:rsid w:val="005736B1"/>
    <w:rsid w:val="0057399F"/>
    <w:rsid w:val="00573A20"/>
    <w:rsid w:val="005742A3"/>
    <w:rsid w:val="00575023"/>
    <w:rsid w:val="005755B6"/>
    <w:rsid w:val="005755C6"/>
    <w:rsid w:val="005755C9"/>
    <w:rsid w:val="00575CEE"/>
    <w:rsid w:val="00576255"/>
    <w:rsid w:val="005768F7"/>
    <w:rsid w:val="0057787E"/>
    <w:rsid w:val="005809F9"/>
    <w:rsid w:val="00580B3F"/>
    <w:rsid w:val="00580D76"/>
    <w:rsid w:val="0058151B"/>
    <w:rsid w:val="0058171D"/>
    <w:rsid w:val="0058186E"/>
    <w:rsid w:val="00582D0F"/>
    <w:rsid w:val="00583387"/>
    <w:rsid w:val="00584776"/>
    <w:rsid w:val="00584884"/>
    <w:rsid w:val="00585395"/>
    <w:rsid w:val="00585F11"/>
    <w:rsid w:val="005863F7"/>
    <w:rsid w:val="0058696C"/>
    <w:rsid w:val="00587D0F"/>
    <w:rsid w:val="0059054E"/>
    <w:rsid w:val="00590AF5"/>
    <w:rsid w:val="005952B7"/>
    <w:rsid w:val="005953A7"/>
    <w:rsid w:val="00596537"/>
    <w:rsid w:val="00596F50"/>
    <w:rsid w:val="00597A54"/>
    <w:rsid w:val="00597C2A"/>
    <w:rsid w:val="00597C38"/>
    <w:rsid w:val="005A0448"/>
    <w:rsid w:val="005A1498"/>
    <w:rsid w:val="005A2E0E"/>
    <w:rsid w:val="005A33DC"/>
    <w:rsid w:val="005A414A"/>
    <w:rsid w:val="005A62A4"/>
    <w:rsid w:val="005A64CC"/>
    <w:rsid w:val="005A69EB"/>
    <w:rsid w:val="005A6A0A"/>
    <w:rsid w:val="005A6FB5"/>
    <w:rsid w:val="005A72D9"/>
    <w:rsid w:val="005B0477"/>
    <w:rsid w:val="005B0AB8"/>
    <w:rsid w:val="005B0CF3"/>
    <w:rsid w:val="005B144B"/>
    <w:rsid w:val="005B19A8"/>
    <w:rsid w:val="005B2476"/>
    <w:rsid w:val="005B3DF4"/>
    <w:rsid w:val="005B57E5"/>
    <w:rsid w:val="005B5F2C"/>
    <w:rsid w:val="005B61FB"/>
    <w:rsid w:val="005B6D4E"/>
    <w:rsid w:val="005B7781"/>
    <w:rsid w:val="005C04C1"/>
    <w:rsid w:val="005C081E"/>
    <w:rsid w:val="005C21D8"/>
    <w:rsid w:val="005C3224"/>
    <w:rsid w:val="005C3793"/>
    <w:rsid w:val="005C3ACB"/>
    <w:rsid w:val="005C474D"/>
    <w:rsid w:val="005C505C"/>
    <w:rsid w:val="005C5293"/>
    <w:rsid w:val="005C5FF5"/>
    <w:rsid w:val="005C67E3"/>
    <w:rsid w:val="005C6B4A"/>
    <w:rsid w:val="005C7165"/>
    <w:rsid w:val="005C750A"/>
    <w:rsid w:val="005C7556"/>
    <w:rsid w:val="005C768D"/>
    <w:rsid w:val="005C7814"/>
    <w:rsid w:val="005D042A"/>
    <w:rsid w:val="005D1E3D"/>
    <w:rsid w:val="005D2941"/>
    <w:rsid w:val="005D2A0B"/>
    <w:rsid w:val="005D3EAA"/>
    <w:rsid w:val="005D3F6E"/>
    <w:rsid w:val="005D42F6"/>
    <w:rsid w:val="005D5383"/>
    <w:rsid w:val="005D59C9"/>
    <w:rsid w:val="005D5B03"/>
    <w:rsid w:val="005D7A7E"/>
    <w:rsid w:val="005E10BE"/>
    <w:rsid w:val="005E12D9"/>
    <w:rsid w:val="005E1354"/>
    <w:rsid w:val="005E154A"/>
    <w:rsid w:val="005E1690"/>
    <w:rsid w:val="005E2876"/>
    <w:rsid w:val="005E2B24"/>
    <w:rsid w:val="005E3C29"/>
    <w:rsid w:val="005E531B"/>
    <w:rsid w:val="005E552E"/>
    <w:rsid w:val="005E597F"/>
    <w:rsid w:val="005E6605"/>
    <w:rsid w:val="005E6C7C"/>
    <w:rsid w:val="005E6D80"/>
    <w:rsid w:val="005E6F8D"/>
    <w:rsid w:val="005E6FA4"/>
    <w:rsid w:val="005E79FE"/>
    <w:rsid w:val="005E7AF3"/>
    <w:rsid w:val="005E7B05"/>
    <w:rsid w:val="005F0FCD"/>
    <w:rsid w:val="005F17FE"/>
    <w:rsid w:val="005F1922"/>
    <w:rsid w:val="005F1DEA"/>
    <w:rsid w:val="005F22F0"/>
    <w:rsid w:val="005F2D7A"/>
    <w:rsid w:val="005F312C"/>
    <w:rsid w:val="005F3A9C"/>
    <w:rsid w:val="005F4121"/>
    <w:rsid w:val="005F517F"/>
    <w:rsid w:val="005F5424"/>
    <w:rsid w:val="005F5C25"/>
    <w:rsid w:val="005F61D4"/>
    <w:rsid w:val="005F72D7"/>
    <w:rsid w:val="005F7BA6"/>
    <w:rsid w:val="005F7CB7"/>
    <w:rsid w:val="005F7D18"/>
    <w:rsid w:val="00600963"/>
    <w:rsid w:val="006018D2"/>
    <w:rsid w:val="00601C15"/>
    <w:rsid w:val="00601EFC"/>
    <w:rsid w:val="0060325E"/>
    <w:rsid w:val="006035F9"/>
    <w:rsid w:val="00604AAD"/>
    <w:rsid w:val="006054A2"/>
    <w:rsid w:val="0060624C"/>
    <w:rsid w:val="00606A5E"/>
    <w:rsid w:val="00606A9F"/>
    <w:rsid w:val="00607A80"/>
    <w:rsid w:val="00611334"/>
    <w:rsid w:val="006116CF"/>
    <w:rsid w:val="00611D98"/>
    <w:rsid w:val="00612FBD"/>
    <w:rsid w:val="00613047"/>
    <w:rsid w:val="00613151"/>
    <w:rsid w:val="006136A4"/>
    <w:rsid w:val="006139F2"/>
    <w:rsid w:val="00613F20"/>
    <w:rsid w:val="00614E58"/>
    <w:rsid w:val="00615039"/>
    <w:rsid w:val="00615786"/>
    <w:rsid w:val="00615816"/>
    <w:rsid w:val="006162D1"/>
    <w:rsid w:val="0061715D"/>
    <w:rsid w:val="00617632"/>
    <w:rsid w:val="00617FCF"/>
    <w:rsid w:val="00620025"/>
    <w:rsid w:val="00621FA7"/>
    <w:rsid w:val="00622200"/>
    <w:rsid w:val="00622BC4"/>
    <w:rsid w:val="006235CC"/>
    <w:rsid w:val="006248A5"/>
    <w:rsid w:val="00625172"/>
    <w:rsid w:val="006251B3"/>
    <w:rsid w:val="0062569C"/>
    <w:rsid w:val="0062571A"/>
    <w:rsid w:val="00625773"/>
    <w:rsid w:val="00625F1B"/>
    <w:rsid w:val="006263CA"/>
    <w:rsid w:val="0062673D"/>
    <w:rsid w:val="00626928"/>
    <w:rsid w:val="00627CF6"/>
    <w:rsid w:val="00627E3A"/>
    <w:rsid w:val="0063177E"/>
    <w:rsid w:val="00631790"/>
    <w:rsid w:val="006319E6"/>
    <w:rsid w:val="00632029"/>
    <w:rsid w:val="00634E4B"/>
    <w:rsid w:val="0063576D"/>
    <w:rsid w:val="006358D6"/>
    <w:rsid w:val="00635D0B"/>
    <w:rsid w:val="00636742"/>
    <w:rsid w:val="006372DC"/>
    <w:rsid w:val="00640A77"/>
    <w:rsid w:val="006418D9"/>
    <w:rsid w:val="00641D10"/>
    <w:rsid w:val="00641DAF"/>
    <w:rsid w:val="00641EBB"/>
    <w:rsid w:val="00641F61"/>
    <w:rsid w:val="0064203F"/>
    <w:rsid w:val="006420F8"/>
    <w:rsid w:val="00643016"/>
    <w:rsid w:val="0064301D"/>
    <w:rsid w:val="006432CB"/>
    <w:rsid w:val="0064340C"/>
    <w:rsid w:val="00643843"/>
    <w:rsid w:val="00643864"/>
    <w:rsid w:val="00643B78"/>
    <w:rsid w:val="00644A47"/>
    <w:rsid w:val="00645E6A"/>
    <w:rsid w:val="00646116"/>
    <w:rsid w:val="00646C8B"/>
    <w:rsid w:val="00647360"/>
    <w:rsid w:val="006474FB"/>
    <w:rsid w:val="006476CB"/>
    <w:rsid w:val="00647CA4"/>
    <w:rsid w:val="00651236"/>
    <w:rsid w:val="00651405"/>
    <w:rsid w:val="006520B3"/>
    <w:rsid w:val="0065312E"/>
    <w:rsid w:val="00654275"/>
    <w:rsid w:val="0065431A"/>
    <w:rsid w:val="00654845"/>
    <w:rsid w:val="00655253"/>
    <w:rsid w:val="00655277"/>
    <w:rsid w:val="006574E3"/>
    <w:rsid w:val="0065789D"/>
    <w:rsid w:val="00661921"/>
    <w:rsid w:val="00661986"/>
    <w:rsid w:val="00661F68"/>
    <w:rsid w:val="00662770"/>
    <w:rsid w:val="00662EFC"/>
    <w:rsid w:val="00663D36"/>
    <w:rsid w:val="00664F7E"/>
    <w:rsid w:val="006652C0"/>
    <w:rsid w:val="00665A66"/>
    <w:rsid w:val="00665F03"/>
    <w:rsid w:val="00666612"/>
    <w:rsid w:val="006671DD"/>
    <w:rsid w:val="00667914"/>
    <w:rsid w:val="006679BB"/>
    <w:rsid w:val="006708DA"/>
    <w:rsid w:val="0067189D"/>
    <w:rsid w:val="006719E0"/>
    <w:rsid w:val="00673889"/>
    <w:rsid w:val="00673B18"/>
    <w:rsid w:val="00673DCB"/>
    <w:rsid w:val="00673F2E"/>
    <w:rsid w:val="00675CA3"/>
    <w:rsid w:val="006767D0"/>
    <w:rsid w:val="0067777E"/>
    <w:rsid w:val="006806C9"/>
    <w:rsid w:val="006810D8"/>
    <w:rsid w:val="006825D4"/>
    <w:rsid w:val="00682759"/>
    <w:rsid w:val="00682A45"/>
    <w:rsid w:val="00682FF6"/>
    <w:rsid w:val="0068370F"/>
    <w:rsid w:val="006839E5"/>
    <w:rsid w:val="00683D45"/>
    <w:rsid w:val="006847E5"/>
    <w:rsid w:val="006851F2"/>
    <w:rsid w:val="0068564F"/>
    <w:rsid w:val="00685F39"/>
    <w:rsid w:val="006865A9"/>
    <w:rsid w:val="00687041"/>
    <w:rsid w:val="00687A02"/>
    <w:rsid w:val="00687BF0"/>
    <w:rsid w:val="00687D50"/>
    <w:rsid w:val="00687EFB"/>
    <w:rsid w:val="0069031A"/>
    <w:rsid w:val="006903E0"/>
    <w:rsid w:val="00690706"/>
    <w:rsid w:val="00690D19"/>
    <w:rsid w:val="00691850"/>
    <w:rsid w:val="00691B40"/>
    <w:rsid w:val="0069361A"/>
    <w:rsid w:val="006940E6"/>
    <w:rsid w:val="006947B9"/>
    <w:rsid w:val="00695EA5"/>
    <w:rsid w:val="006973E8"/>
    <w:rsid w:val="006A03D7"/>
    <w:rsid w:val="006A0765"/>
    <w:rsid w:val="006A098F"/>
    <w:rsid w:val="006A0FBD"/>
    <w:rsid w:val="006A24B0"/>
    <w:rsid w:val="006A3832"/>
    <w:rsid w:val="006A3CF5"/>
    <w:rsid w:val="006A4129"/>
    <w:rsid w:val="006A465D"/>
    <w:rsid w:val="006A48D1"/>
    <w:rsid w:val="006A499C"/>
    <w:rsid w:val="006A4D7A"/>
    <w:rsid w:val="006A4EAD"/>
    <w:rsid w:val="006A5960"/>
    <w:rsid w:val="006A5DDB"/>
    <w:rsid w:val="006A636B"/>
    <w:rsid w:val="006A6BA3"/>
    <w:rsid w:val="006A7852"/>
    <w:rsid w:val="006A7FEB"/>
    <w:rsid w:val="006B068F"/>
    <w:rsid w:val="006B111E"/>
    <w:rsid w:val="006B1147"/>
    <w:rsid w:val="006B1385"/>
    <w:rsid w:val="006B18B5"/>
    <w:rsid w:val="006B2371"/>
    <w:rsid w:val="006B30A4"/>
    <w:rsid w:val="006B3474"/>
    <w:rsid w:val="006B3903"/>
    <w:rsid w:val="006B3A3F"/>
    <w:rsid w:val="006B5782"/>
    <w:rsid w:val="006B795B"/>
    <w:rsid w:val="006B7E50"/>
    <w:rsid w:val="006C0124"/>
    <w:rsid w:val="006C0251"/>
    <w:rsid w:val="006C0354"/>
    <w:rsid w:val="006C3176"/>
    <w:rsid w:val="006C4A54"/>
    <w:rsid w:val="006C4B3F"/>
    <w:rsid w:val="006C4BE3"/>
    <w:rsid w:val="006C5147"/>
    <w:rsid w:val="006C64F0"/>
    <w:rsid w:val="006C6959"/>
    <w:rsid w:val="006C6D7F"/>
    <w:rsid w:val="006C70E0"/>
    <w:rsid w:val="006C780E"/>
    <w:rsid w:val="006D048E"/>
    <w:rsid w:val="006D0AC8"/>
    <w:rsid w:val="006D169A"/>
    <w:rsid w:val="006D16EC"/>
    <w:rsid w:val="006D1B13"/>
    <w:rsid w:val="006D20D7"/>
    <w:rsid w:val="006D289B"/>
    <w:rsid w:val="006D311A"/>
    <w:rsid w:val="006D380C"/>
    <w:rsid w:val="006D4B02"/>
    <w:rsid w:val="006D4E8E"/>
    <w:rsid w:val="006D5CFF"/>
    <w:rsid w:val="006D669A"/>
    <w:rsid w:val="006D6E73"/>
    <w:rsid w:val="006D6FBE"/>
    <w:rsid w:val="006D717C"/>
    <w:rsid w:val="006D73C1"/>
    <w:rsid w:val="006D7820"/>
    <w:rsid w:val="006D7CD4"/>
    <w:rsid w:val="006E15CE"/>
    <w:rsid w:val="006E4294"/>
    <w:rsid w:val="006E49FF"/>
    <w:rsid w:val="006E6297"/>
    <w:rsid w:val="006E6AAE"/>
    <w:rsid w:val="006E741C"/>
    <w:rsid w:val="006E7FDB"/>
    <w:rsid w:val="006F02D3"/>
    <w:rsid w:val="006F0AAE"/>
    <w:rsid w:val="006F209F"/>
    <w:rsid w:val="006F2411"/>
    <w:rsid w:val="006F28C3"/>
    <w:rsid w:val="006F297F"/>
    <w:rsid w:val="006F3A56"/>
    <w:rsid w:val="006F3B1C"/>
    <w:rsid w:val="006F4753"/>
    <w:rsid w:val="006F4DFD"/>
    <w:rsid w:val="006F683A"/>
    <w:rsid w:val="006F6B8D"/>
    <w:rsid w:val="006F7910"/>
    <w:rsid w:val="00700F0F"/>
    <w:rsid w:val="0070202D"/>
    <w:rsid w:val="00702B5D"/>
    <w:rsid w:val="007039F2"/>
    <w:rsid w:val="00703F4D"/>
    <w:rsid w:val="00704B85"/>
    <w:rsid w:val="007107C5"/>
    <w:rsid w:val="00710ACC"/>
    <w:rsid w:val="00710FEB"/>
    <w:rsid w:val="00711416"/>
    <w:rsid w:val="00712108"/>
    <w:rsid w:val="00712ED0"/>
    <w:rsid w:val="00713013"/>
    <w:rsid w:val="00713E58"/>
    <w:rsid w:val="00714AF8"/>
    <w:rsid w:val="007154DC"/>
    <w:rsid w:val="007162F3"/>
    <w:rsid w:val="00717358"/>
    <w:rsid w:val="00720203"/>
    <w:rsid w:val="007202D7"/>
    <w:rsid w:val="007208B6"/>
    <w:rsid w:val="00720BD8"/>
    <w:rsid w:val="00721F5E"/>
    <w:rsid w:val="00723480"/>
    <w:rsid w:val="00723B22"/>
    <w:rsid w:val="00724AF9"/>
    <w:rsid w:val="00724EF5"/>
    <w:rsid w:val="007258CE"/>
    <w:rsid w:val="00725FFF"/>
    <w:rsid w:val="007260CA"/>
    <w:rsid w:val="00726335"/>
    <w:rsid w:val="007267E3"/>
    <w:rsid w:val="00731A1D"/>
    <w:rsid w:val="00732D68"/>
    <w:rsid w:val="00732FCE"/>
    <w:rsid w:val="00733AEA"/>
    <w:rsid w:val="00733B0D"/>
    <w:rsid w:val="00734474"/>
    <w:rsid w:val="007348DC"/>
    <w:rsid w:val="00734A12"/>
    <w:rsid w:val="00735127"/>
    <w:rsid w:val="0073519C"/>
    <w:rsid w:val="007351C6"/>
    <w:rsid w:val="00737E48"/>
    <w:rsid w:val="00737FA2"/>
    <w:rsid w:val="007406C2"/>
    <w:rsid w:val="0074111F"/>
    <w:rsid w:val="007413FE"/>
    <w:rsid w:val="00741963"/>
    <w:rsid w:val="00741A34"/>
    <w:rsid w:val="00741D43"/>
    <w:rsid w:val="00742A18"/>
    <w:rsid w:val="0074336B"/>
    <w:rsid w:val="007441A7"/>
    <w:rsid w:val="007448B4"/>
    <w:rsid w:val="00745B33"/>
    <w:rsid w:val="00745CEE"/>
    <w:rsid w:val="00746E25"/>
    <w:rsid w:val="007478F4"/>
    <w:rsid w:val="00750A9B"/>
    <w:rsid w:val="00750D57"/>
    <w:rsid w:val="00752A33"/>
    <w:rsid w:val="007540AF"/>
    <w:rsid w:val="00755405"/>
    <w:rsid w:val="00755468"/>
    <w:rsid w:val="0075587F"/>
    <w:rsid w:val="00756AEF"/>
    <w:rsid w:val="00756FDA"/>
    <w:rsid w:val="00757A75"/>
    <w:rsid w:val="00760C66"/>
    <w:rsid w:val="00761A23"/>
    <w:rsid w:val="00762545"/>
    <w:rsid w:val="00762683"/>
    <w:rsid w:val="007626DA"/>
    <w:rsid w:val="007628F3"/>
    <w:rsid w:val="0076317B"/>
    <w:rsid w:val="0076461C"/>
    <w:rsid w:val="0076497C"/>
    <w:rsid w:val="00764FD6"/>
    <w:rsid w:val="007651E2"/>
    <w:rsid w:val="00766586"/>
    <w:rsid w:val="00770517"/>
    <w:rsid w:val="00770BC2"/>
    <w:rsid w:val="007714F0"/>
    <w:rsid w:val="00771BC4"/>
    <w:rsid w:val="00771BC8"/>
    <w:rsid w:val="00771E30"/>
    <w:rsid w:val="007732AE"/>
    <w:rsid w:val="007737C4"/>
    <w:rsid w:val="00773AC6"/>
    <w:rsid w:val="00774734"/>
    <w:rsid w:val="0077514D"/>
    <w:rsid w:val="0077521D"/>
    <w:rsid w:val="00775417"/>
    <w:rsid w:val="0077642C"/>
    <w:rsid w:val="00776542"/>
    <w:rsid w:val="00776689"/>
    <w:rsid w:val="00776C11"/>
    <w:rsid w:val="00777160"/>
    <w:rsid w:val="0077783B"/>
    <w:rsid w:val="00777BEC"/>
    <w:rsid w:val="00777E37"/>
    <w:rsid w:val="00777E65"/>
    <w:rsid w:val="007804A3"/>
    <w:rsid w:val="00780963"/>
    <w:rsid w:val="00780ED0"/>
    <w:rsid w:val="0078243B"/>
    <w:rsid w:val="00782445"/>
    <w:rsid w:val="007827E9"/>
    <w:rsid w:val="00782B12"/>
    <w:rsid w:val="0078366B"/>
    <w:rsid w:val="0078367F"/>
    <w:rsid w:val="00783B51"/>
    <w:rsid w:val="007858C3"/>
    <w:rsid w:val="00785A55"/>
    <w:rsid w:val="00785F1B"/>
    <w:rsid w:val="0078682A"/>
    <w:rsid w:val="00787978"/>
    <w:rsid w:val="00790C39"/>
    <w:rsid w:val="0079190D"/>
    <w:rsid w:val="007923DB"/>
    <w:rsid w:val="00792CF5"/>
    <w:rsid w:val="00795485"/>
    <w:rsid w:val="007955AC"/>
    <w:rsid w:val="007A0126"/>
    <w:rsid w:val="007A01F5"/>
    <w:rsid w:val="007A1F44"/>
    <w:rsid w:val="007A2099"/>
    <w:rsid w:val="007A2D8B"/>
    <w:rsid w:val="007A30E9"/>
    <w:rsid w:val="007A3B90"/>
    <w:rsid w:val="007A3DB9"/>
    <w:rsid w:val="007A3EB2"/>
    <w:rsid w:val="007A497A"/>
    <w:rsid w:val="007A4F15"/>
    <w:rsid w:val="007A5998"/>
    <w:rsid w:val="007A5FBD"/>
    <w:rsid w:val="007A6536"/>
    <w:rsid w:val="007B009F"/>
    <w:rsid w:val="007B0303"/>
    <w:rsid w:val="007B05B3"/>
    <w:rsid w:val="007B0B93"/>
    <w:rsid w:val="007B0D8F"/>
    <w:rsid w:val="007B3BFC"/>
    <w:rsid w:val="007B3E53"/>
    <w:rsid w:val="007B4486"/>
    <w:rsid w:val="007B6329"/>
    <w:rsid w:val="007B7BDF"/>
    <w:rsid w:val="007C0EC2"/>
    <w:rsid w:val="007C1785"/>
    <w:rsid w:val="007C1EC9"/>
    <w:rsid w:val="007C1FE6"/>
    <w:rsid w:val="007C1FFE"/>
    <w:rsid w:val="007C20F1"/>
    <w:rsid w:val="007C2785"/>
    <w:rsid w:val="007C3675"/>
    <w:rsid w:val="007C3D42"/>
    <w:rsid w:val="007C3D9B"/>
    <w:rsid w:val="007C5682"/>
    <w:rsid w:val="007C676A"/>
    <w:rsid w:val="007C7CD0"/>
    <w:rsid w:val="007C7D68"/>
    <w:rsid w:val="007D0207"/>
    <w:rsid w:val="007D030F"/>
    <w:rsid w:val="007D04DE"/>
    <w:rsid w:val="007D07CD"/>
    <w:rsid w:val="007D0BD6"/>
    <w:rsid w:val="007D1073"/>
    <w:rsid w:val="007D21AA"/>
    <w:rsid w:val="007D271F"/>
    <w:rsid w:val="007D34D5"/>
    <w:rsid w:val="007D3B08"/>
    <w:rsid w:val="007D3DA7"/>
    <w:rsid w:val="007D4DAA"/>
    <w:rsid w:val="007D5214"/>
    <w:rsid w:val="007D6658"/>
    <w:rsid w:val="007D6ED1"/>
    <w:rsid w:val="007D7291"/>
    <w:rsid w:val="007D7964"/>
    <w:rsid w:val="007D7E36"/>
    <w:rsid w:val="007E1604"/>
    <w:rsid w:val="007E16C0"/>
    <w:rsid w:val="007E1C95"/>
    <w:rsid w:val="007E27A3"/>
    <w:rsid w:val="007E32CF"/>
    <w:rsid w:val="007E3740"/>
    <w:rsid w:val="007E37F6"/>
    <w:rsid w:val="007E3B6F"/>
    <w:rsid w:val="007E5DFA"/>
    <w:rsid w:val="007E7132"/>
    <w:rsid w:val="007F00E8"/>
    <w:rsid w:val="007F166D"/>
    <w:rsid w:val="007F251F"/>
    <w:rsid w:val="007F26F6"/>
    <w:rsid w:val="007F2A89"/>
    <w:rsid w:val="007F2F6E"/>
    <w:rsid w:val="007F3888"/>
    <w:rsid w:val="007F41A6"/>
    <w:rsid w:val="007F4484"/>
    <w:rsid w:val="007F464C"/>
    <w:rsid w:val="007F4D62"/>
    <w:rsid w:val="007F4DF9"/>
    <w:rsid w:val="007F4E8D"/>
    <w:rsid w:val="007F5220"/>
    <w:rsid w:val="007F5BBE"/>
    <w:rsid w:val="007F61C0"/>
    <w:rsid w:val="007F7084"/>
    <w:rsid w:val="00802E27"/>
    <w:rsid w:val="00803A24"/>
    <w:rsid w:val="00803D52"/>
    <w:rsid w:val="008048B9"/>
    <w:rsid w:val="008052C9"/>
    <w:rsid w:val="008058CA"/>
    <w:rsid w:val="0080590B"/>
    <w:rsid w:val="00806074"/>
    <w:rsid w:val="00806662"/>
    <w:rsid w:val="0080722C"/>
    <w:rsid w:val="008072D5"/>
    <w:rsid w:val="00807FD2"/>
    <w:rsid w:val="00810085"/>
    <w:rsid w:val="008107FF"/>
    <w:rsid w:val="00810D37"/>
    <w:rsid w:val="00810E12"/>
    <w:rsid w:val="00811682"/>
    <w:rsid w:val="00813EB8"/>
    <w:rsid w:val="00814286"/>
    <w:rsid w:val="008144AB"/>
    <w:rsid w:val="00816145"/>
    <w:rsid w:val="008163CE"/>
    <w:rsid w:val="00816457"/>
    <w:rsid w:val="008168B5"/>
    <w:rsid w:val="00817222"/>
    <w:rsid w:val="0082085D"/>
    <w:rsid w:val="008210FC"/>
    <w:rsid w:val="00821897"/>
    <w:rsid w:val="00821C84"/>
    <w:rsid w:val="00822024"/>
    <w:rsid w:val="00822936"/>
    <w:rsid w:val="00822A53"/>
    <w:rsid w:val="00823998"/>
    <w:rsid w:val="00824FBA"/>
    <w:rsid w:val="00825F0C"/>
    <w:rsid w:val="00825F14"/>
    <w:rsid w:val="00826CDC"/>
    <w:rsid w:val="00830BE8"/>
    <w:rsid w:val="00830EB0"/>
    <w:rsid w:val="00831ACE"/>
    <w:rsid w:val="008328E5"/>
    <w:rsid w:val="00832EFA"/>
    <w:rsid w:val="00833AB6"/>
    <w:rsid w:val="00833CCD"/>
    <w:rsid w:val="00834126"/>
    <w:rsid w:val="008341BD"/>
    <w:rsid w:val="00835CFE"/>
    <w:rsid w:val="00836585"/>
    <w:rsid w:val="008367CB"/>
    <w:rsid w:val="008367E6"/>
    <w:rsid w:val="00836B7C"/>
    <w:rsid w:val="0083715D"/>
    <w:rsid w:val="008372AF"/>
    <w:rsid w:val="00837415"/>
    <w:rsid w:val="00837A05"/>
    <w:rsid w:val="00837C86"/>
    <w:rsid w:val="008400BA"/>
    <w:rsid w:val="00840526"/>
    <w:rsid w:val="008405F0"/>
    <w:rsid w:val="008408FD"/>
    <w:rsid w:val="0084227B"/>
    <w:rsid w:val="00842655"/>
    <w:rsid w:val="00843F9F"/>
    <w:rsid w:val="008441B2"/>
    <w:rsid w:val="0084473E"/>
    <w:rsid w:val="00845CF9"/>
    <w:rsid w:val="0084653C"/>
    <w:rsid w:val="0084670D"/>
    <w:rsid w:val="0085063C"/>
    <w:rsid w:val="00850E31"/>
    <w:rsid w:val="00852603"/>
    <w:rsid w:val="00852F28"/>
    <w:rsid w:val="008533EA"/>
    <w:rsid w:val="00853F92"/>
    <w:rsid w:val="008558C5"/>
    <w:rsid w:val="00855CB6"/>
    <w:rsid w:val="00856FAB"/>
    <w:rsid w:val="0086015C"/>
    <w:rsid w:val="00861461"/>
    <w:rsid w:val="008618C6"/>
    <w:rsid w:val="00861AA6"/>
    <w:rsid w:val="00861AB8"/>
    <w:rsid w:val="00862203"/>
    <w:rsid w:val="00863D8D"/>
    <w:rsid w:val="0086584E"/>
    <w:rsid w:val="00866522"/>
    <w:rsid w:val="00866D0E"/>
    <w:rsid w:val="00867CE3"/>
    <w:rsid w:val="00870B8B"/>
    <w:rsid w:val="00871385"/>
    <w:rsid w:val="00871572"/>
    <w:rsid w:val="00871ADD"/>
    <w:rsid w:val="00871B5D"/>
    <w:rsid w:val="00871D7D"/>
    <w:rsid w:val="00872032"/>
    <w:rsid w:val="0087207E"/>
    <w:rsid w:val="0087307F"/>
    <w:rsid w:val="0087315D"/>
    <w:rsid w:val="008733C5"/>
    <w:rsid w:val="008735B9"/>
    <w:rsid w:val="008738FB"/>
    <w:rsid w:val="0087495C"/>
    <w:rsid w:val="00874ADD"/>
    <w:rsid w:val="008758DD"/>
    <w:rsid w:val="008759E1"/>
    <w:rsid w:val="00875B1B"/>
    <w:rsid w:val="0088062A"/>
    <w:rsid w:val="00881467"/>
    <w:rsid w:val="0088181F"/>
    <w:rsid w:val="008827DA"/>
    <w:rsid w:val="0088288E"/>
    <w:rsid w:val="00882D53"/>
    <w:rsid w:val="00883A91"/>
    <w:rsid w:val="008842EC"/>
    <w:rsid w:val="0088435B"/>
    <w:rsid w:val="00884AF0"/>
    <w:rsid w:val="00885010"/>
    <w:rsid w:val="00885115"/>
    <w:rsid w:val="00887D6D"/>
    <w:rsid w:val="00890770"/>
    <w:rsid w:val="008910E6"/>
    <w:rsid w:val="0089142A"/>
    <w:rsid w:val="0089152F"/>
    <w:rsid w:val="008915AA"/>
    <w:rsid w:val="00891845"/>
    <w:rsid w:val="00893232"/>
    <w:rsid w:val="0089356D"/>
    <w:rsid w:val="008937BE"/>
    <w:rsid w:val="0089483D"/>
    <w:rsid w:val="008956E7"/>
    <w:rsid w:val="00895A2C"/>
    <w:rsid w:val="00895E5F"/>
    <w:rsid w:val="00896750"/>
    <w:rsid w:val="00897269"/>
    <w:rsid w:val="00897AE0"/>
    <w:rsid w:val="008A0542"/>
    <w:rsid w:val="008A1B55"/>
    <w:rsid w:val="008A1EE0"/>
    <w:rsid w:val="008A269A"/>
    <w:rsid w:val="008A2B6E"/>
    <w:rsid w:val="008A2EE0"/>
    <w:rsid w:val="008A45D9"/>
    <w:rsid w:val="008A48A8"/>
    <w:rsid w:val="008A56BC"/>
    <w:rsid w:val="008A6D00"/>
    <w:rsid w:val="008B044A"/>
    <w:rsid w:val="008B0501"/>
    <w:rsid w:val="008B0538"/>
    <w:rsid w:val="008B1A80"/>
    <w:rsid w:val="008B1D17"/>
    <w:rsid w:val="008B32F6"/>
    <w:rsid w:val="008B33CE"/>
    <w:rsid w:val="008B4202"/>
    <w:rsid w:val="008B4ACB"/>
    <w:rsid w:val="008B4C6B"/>
    <w:rsid w:val="008B5CB1"/>
    <w:rsid w:val="008C0B3F"/>
    <w:rsid w:val="008C3916"/>
    <w:rsid w:val="008C4F3E"/>
    <w:rsid w:val="008C5DD8"/>
    <w:rsid w:val="008C65AC"/>
    <w:rsid w:val="008C70CC"/>
    <w:rsid w:val="008D2A05"/>
    <w:rsid w:val="008D3305"/>
    <w:rsid w:val="008D37F0"/>
    <w:rsid w:val="008D48EA"/>
    <w:rsid w:val="008D4B5D"/>
    <w:rsid w:val="008D5A09"/>
    <w:rsid w:val="008D5FBC"/>
    <w:rsid w:val="008D5FDD"/>
    <w:rsid w:val="008D622D"/>
    <w:rsid w:val="008D636C"/>
    <w:rsid w:val="008D6B7F"/>
    <w:rsid w:val="008D722C"/>
    <w:rsid w:val="008E0792"/>
    <w:rsid w:val="008E1636"/>
    <w:rsid w:val="008E200D"/>
    <w:rsid w:val="008E2175"/>
    <w:rsid w:val="008E2262"/>
    <w:rsid w:val="008E258E"/>
    <w:rsid w:val="008E2CD8"/>
    <w:rsid w:val="008E37FA"/>
    <w:rsid w:val="008E651F"/>
    <w:rsid w:val="008E6F62"/>
    <w:rsid w:val="008E7D2D"/>
    <w:rsid w:val="008F0108"/>
    <w:rsid w:val="008F0AFA"/>
    <w:rsid w:val="008F0B93"/>
    <w:rsid w:val="008F15C7"/>
    <w:rsid w:val="008F19CC"/>
    <w:rsid w:val="008F2057"/>
    <w:rsid w:val="008F207F"/>
    <w:rsid w:val="008F2174"/>
    <w:rsid w:val="008F2A8C"/>
    <w:rsid w:val="008F2EFC"/>
    <w:rsid w:val="008F3645"/>
    <w:rsid w:val="008F4D37"/>
    <w:rsid w:val="008F5237"/>
    <w:rsid w:val="008F5717"/>
    <w:rsid w:val="008F6702"/>
    <w:rsid w:val="008F6C17"/>
    <w:rsid w:val="00900C08"/>
    <w:rsid w:val="00901618"/>
    <w:rsid w:val="00901A05"/>
    <w:rsid w:val="00901C54"/>
    <w:rsid w:val="00902490"/>
    <w:rsid w:val="00902A41"/>
    <w:rsid w:val="00902E91"/>
    <w:rsid w:val="00903DB0"/>
    <w:rsid w:val="00905139"/>
    <w:rsid w:val="009054EC"/>
    <w:rsid w:val="009057AE"/>
    <w:rsid w:val="0090645A"/>
    <w:rsid w:val="00906671"/>
    <w:rsid w:val="009066C7"/>
    <w:rsid w:val="00906AA7"/>
    <w:rsid w:val="00907941"/>
    <w:rsid w:val="00907B13"/>
    <w:rsid w:val="00911565"/>
    <w:rsid w:val="00911AB6"/>
    <w:rsid w:val="00911E3E"/>
    <w:rsid w:val="00913973"/>
    <w:rsid w:val="00914184"/>
    <w:rsid w:val="0091463D"/>
    <w:rsid w:val="0091613B"/>
    <w:rsid w:val="00916171"/>
    <w:rsid w:val="00922002"/>
    <w:rsid w:val="0092257A"/>
    <w:rsid w:val="009226A3"/>
    <w:rsid w:val="009231D3"/>
    <w:rsid w:val="00923D11"/>
    <w:rsid w:val="00926D80"/>
    <w:rsid w:val="00926F2C"/>
    <w:rsid w:val="00927854"/>
    <w:rsid w:val="00930348"/>
    <w:rsid w:val="00930887"/>
    <w:rsid w:val="00930D33"/>
    <w:rsid w:val="00930EF3"/>
    <w:rsid w:val="0093117C"/>
    <w:rsid w:val="00932737"/>
    <w:rsid w:val="009335C3"/>
    <w:rsid w:val="009338AE"/>
    <w:rsid w:val="00934529"/>
    <w:rsid w:val="009346CF"/>
    <w:rsid w:val="00934A42"/>
    <w:rsid w:val="00935E8C"/>
    <w:rsid w:val="009371A7"/>
    <w:rsid w:val="009405DF"/>
    <w:rsid w:val="00941476"/>
    <w:rsid w:val="00943793"/>
    <w:rsid w:val="00944381"/>
    <w:rsid w:val="0094582D"/>
    <w:rsid w:val="009470B8"/>
    <w:rsid w:val="0094782D"/>
    <w:rsid w:val="00950066"/>
    <w:rsid w:val="00950A2A"/>
    <w:rsid w:val="00951C5D"/>
    <w:rsid w:val="00951CBF"/>
    <w:rsid w:val="00951E9E"/>
    <w:rsid w:val="00952B79"/>
    <w:rsid w:val="00952D53"/>
    <w:rsid w:val="00952E10"/>
    <w:rsid w:val="009531E7"/>
    <w:rsid w:val="00953510"/>
    <w:rsid w:val="009551F6"/>
    <w:rsid w:val="0095524D"/>
    <w:rsid w:val="00955AF2"/>
    <w:rsid w:val="0095645E"/>
    <w:rsid w:val="00956FF0"/>
    <w:rsid w:val="009578F2"/>
    <w:rsid w:val="00960A4F"/>
    <w:rsid w:val="009617FE"/>
    <w:rsid w:val="009626AF"/>
    <w:rsid w:val="00962A04"/>
    <w:rsid w:val="00962B51"/>
    <w:rsid w:val="0096451E"/>
    <w:rsid w:val="009645D3"/>
    <w:rsid w:val="0096468D"/>
    <w:rsid w:val="00965CA4"/>
    <w:rsid w:val="00966843"/>
    <w:rsid w:val="00966D44"/>
    <w:rsid w:val="00966F53"/>
    <w:rsid w:val="00967CDB"/>
    <w:rsid w:val="00970263"/>
    <w:rsid w:val="00970CD5"/>
    <w:rsid w:val="00971147"/>
    <w:rsid w:val="009714B6"/>
    <w:rsid w:val="00971D80"/>
    <w:rsid w:val="00973F94"/>
    <w:rsid w:val="00974D53"/>
    <w:rsid w:val="0097530E"/>
    <w:rsid w:val="00975C43"/>
    <w:rsid w:val="00975C84"/>
    <w:rsid w:val="00975FA9"/>
    <w:rsid w:val="009761AD"/>
    <w:rsid w:val="009768E4"/>
    <w:rsid w:val="00976AA3"/>
    <w:rsid w:val="009770B4"/>
    <w:rsid w:val="00977B4C"/>
    <w:rsid w:val="00977CF4"/>
    <w:rsid w:val="00977FB9"/>
    <w:rsid w:val="00981662"/>
    <w:rsid w:val="00981F93"/>
    <w:rsid w:val="0098249F"/>
    <w:rsid w:val="009829DE"/>
    <w:rsid w:val="00982BB4"/>
    <w:rsid w:val="0098337E"/>
    <w:rsid w:val="00983F92"/>
    <w:rsid w:val="009848CF"/>
    <w:rsid w:val="00985745"/>
    <w:rsid w:val="00985C05"/>
    <w:rsid w:val="0098789E"/>
    <w:rsid w:val="00991C2B"/>
    <w:rsid w:val="009924EA"/>
    <w:rsid w:val="00992992"/>
    <w:rsid w:val="00992E42"/>
    <w:rsid w:val="009932A0"/>
    <w:rsid w:val="00994778"/>
    <w:rsid w:val="00994BD6"/>
    <w:rsid w:val="00995979"/>
    <w:rsid w:val="009963DF"/>
    <w:rsid w:val="009963F1"/>
    <w:rsid w:val="009964F9"/>
    <w:rsid w:val="00996CFD"/>
    <w:rsid w:val="00996DF0"/>
    <w:rsid w:val="00997E1E"/>
    <w:rsid w:val="00997EAF"/>
    <w:rsid w:val="009A0AA8"/>
    <w:rsid w:val="009A4636"/>
    <w:rsid w:val="009A4877"/>
    <w:rsid w:val="009A4F5C"/>
    <w:rsid w:val="009A62C1"/>
    <w:rsid w:val="009A6F6C"/>
    <w:rsid w:val="009B000C"/>
    <w:rsid w:val="009B0231"/>
    <w:rsid w:val="009B0BE8"/>
    <w:rsid w:val="009B0C41"/>
    <w:rsid w:val="009B1386"/>
    <w:rsid w:val="009B1C26"/>
    <w:rsid w:val="009B1FE4"/>
    <w:rsid w:val="009B2094"/>
    <w:rsid w:val="009B2311"/>
    <w:rsid w:val="009B2756"/>
    <w:rsid w:val="009B2B6A"/>
    <w:rsid w:val="009B39D9"/>
    <w:rsid w:val="009B4C56"/>
    <w:rsid w:val="009B5289"/>
    <w:rsid w:val="009B53C5"/>
    <w:rsid w:val="009B5C49"/>
    <w:rsid w:val="009B6814"/>
    <w:rsid w:val="009B6E42"/>
    <w:rsid w:val="009B7DB1"/>
    <w:rsid w:val="009C02F7"/>
    <w:rsid w:val="009C0600"/>
    <w:rsid w:val="009C0B6C"/>
    <w:rsid w:val="009C18D6"/>
    <w:rsid w:val="009C1E65"/>
    <w:rsid w:val="009C25A5"/>
    <w:rsid w:val="009C2919"/>
    <w:rsid w:val="009C29E7"/>
    <w:rsid w:val="009C34C4"/>
    <w:rsid w:val="009C4CF8"/>
    <w:rsid w:val="009C5357"/>
    <w:rsid w:val="009C67C7"/>
    <w:rsid w:val="009C76CC"/>
    <w:rsid w:val="009D0688"/>
    <w:rsid w:val="009D080B"/>
    <w:rsid w:val="009D088C"/>
    <w:rsid w:val="009D08CB"/>
    <w:rsid w:val="009D12CF"/>
    <w:rsid w:val="009D150C"/>
    <w:rsid w:val="009D1578"/>
    <w:rsid w:val="009D1E0F"/>
    <w:rsid w:val="009D2BEA"/>
    <w:rsid w:val="009D41B3"/>
    <w:rsid w:val="009D4E77"/>
    <w:rsid w:val="009D53E4"/>
    <w:rsid w:val="009D62CD"/>
    <w:rsid w:val="009D6E00"/>
    <w:rsid w:val="009D730D"/>
    <w:rsid w:val="009D7B3C"/>
    <w:rsid w:val="009D7C5D"/>
    <w:rsid w:val="009E1206"/>
    <w:rsid w:val="009E13BD"/>
    <w:rsid w:val="009E19E2"/>
    <w:rsid w:val="009E1CAF"/>
    <w:rsid w:val="009E1F34"/>
    <w:rsid w:val="009E339E"/>
    <w:rsid w:val="009E41D0"/>
    <w:rsid w:val="009E47C2"/>
    <w:rsid w:val="009E4A6B"/>
    <w:rsid w:val="009E4B08"/>
    <w:rsid w:val="009E5850"/>
    <w:rsid w:val="009E5C8E"/>
    <w:rsid w:val="009E6526"/>
    <w:rsid w:val="009E7376"/>
    <w:rsid w:val="009F0A51"/>
    <w:rsid w:val="009F1435"/>
    <w:rsid w:val="009F1739"/>
    <w:rsid w:val="009F2825"/>
    <w:rsid w:val="009F3E21"/>
    <w:rsid w:val="009F457D"/>
    <w:rsid w:val="009F4833"/>
    <w:rsid w:val="009F4BED"/>
    <w:rsid w:val="009F4C78"/>
    <w:rsid w:val="009F5FB5"/>
    <w:rsid w:val="009F61C4"/>
    <w:rsid w:val="009F65E4"/>
    <w:rsid w:val="009F680F"/>
    <w:rsid w:val="009F73A4"/>
    <w:rsid w:val="009F7434"/>
    <w:rsid w:val="009F7CC7"/>
    <w:rsid w:val="009F7CFF"/>
    <w:rsid w:val="00A01280"/>
    <w:rsid w:val="00A015BB"/>
    <w:rsid w:val="00A01998"/>
    <w:rsid w:val="00A01BCC"/>
    <w:rsid w:val="00A029C8"/>
    <w:rsid w:val="00A04723"/>
    <w:rsid w:val="00A04A32"/>
    <w:rsid w:val="00A05D06"/>
    <w:rsid w:val="00A06E09"/>
    <w:rsid w:val="00A06EB4"/>
    <w:rsid w:val="00A07D2A"/>
    <w:rsid w:val="00A07E55"/>
    <w:rsid w:val="00A1001D"/>
    <w:rsid w:val="00A10231"/>
    <w:rsid w:val="00A1064D"/>
    <w:rsid w:val="00A11094"/>
    <w:rsid w:val="00A13585"/>
    <w:rsid w:val="00A13909"/>
    <w:rsid w:val="00A13D97"/>
    <w:rsid w:val="00A142F6"/>
    <w:rsid w:val="00A14532"/>
    <w:rsid w:val="00A15283"/>
    <w:rsid w:val="00A16536"/>
    <w:rsid w:val="00A16728"/>
    <w:rsid w:val="00A20306"/>
    <w:rsid w:val="00A20D4B"/>
    <w:rsid w:val="00A2157F"/>
    <w:rsid w:val="00A216C6"/>
    <w:rsid w:val="00A22339"/>
    <w:rsid w:val="00A223E0"/>
    <w:rsid w:val="00A22804"/>
    <w:rsid w:val="00A2364A"/>
    <w:rsid w:val="00A240E7"/>
    <w:rsid w:val="00A24EA9"/>
    <w:rsid w:val="00A262D2"/>
    <w:rsid w:val="00A27734"/>
    <w:rsid w:val="00A27C16"/>
    <w:rsid w:val="00A3001C"/>
    <w:rsid w:val="00A30381"/>
    <w:rsid w:val="00A319A7"/>
    <w:rsid w:val="00A321A3"/>
    <w:rsid w:val="00A32EAE"/>
    <w:rsid w:val="00A33047"/>
    <w:rsid w:val="00A344B1"/>
    <w:rsid w:val="00A346B1"/>
    <w:rsid w:val="00A34E79"/>
    <w:rsid w:val="00A35978"/>
    <w:rsid w:val="00A35A0A"/>
    <w:rsid w:val="00A35B0C"/>
    <w:rsid w:val="00A3685E"/>
    <w:rsid w:val="00A36891"/>
    <w:rsid w:val="00A37008"/>
    <w:rsid w:val="00A40411"/>
    <w:rsid w:val="00A4054A"/>
    <w:rsid w:val="00A40FDA"/>
    <w:rsid w:val="00A41141"/>
    <w:rsid w:val="00A41C67"/>
    <w:rsid w:val="00A4205D"/>
    <w:rsid w:val="00A42617"/>
    <w:rsid w:val="00A4303A"/>
    <w:rsid w:val="00A43068"/>
    <w:rsid w:val="00A442D2"/>
    <w:rsid w:val="00A44C41"/>
    <w:rsid w:val="00A46A8C"/>
    <w:rsid w:val="00A46C3E"/>
    <w:rsid w:val="00A53481"/>
    <w:rsid w:val="00A53C45"/>
    <w:rsid w:val="00A53D4B"/>
    <w:rsid w:val="00A53DAC"/>
    <w:rsid w:val="00A540F5"/>
    <w:rsid w:val="00A544B7"/>
    <w:rsid w:val="00A547ED"/>
    <w:rsid w:val="00A54CD5"/>
    <w:rsid w:val="00A54D1A"/>
    <w:rsid w:val="00A550F2"/>
    <w:rsid w:val="00A55317"/>
    <w:rsid w:val="00A55AD7"/>
    <w:rsid w:val="00A562C4"/>
    <w:rsid w:val="00A57B5E"/>
    <w:rsid w:val="00A620D8"/>
    <w:rsid w:val="00A623AC"/>
    <w:rsid w:val="00A62CC4"/>
    <w:rsid w:val="00A62D84"/>
    <w:rsid w:val="00A62DF6"/>
    <w:rsid w:val="00A63EF5"/>
    <w:rsid w:val="00A64E61"/>
    <w:rsid w:val="00A6691E"/>
    <w:rsid w:val="00A67423"/>
    <w:rsid w:val="00A67CF2"/>
    <w:rsid w:val="00A701CD"/>
    <w:rsid w:val="00A715A9"/>
    <w:rsid w:val="00A74082"/>
    <w:rsid w:val="00A74739"/>
    <w:rsid w:val="00A74D4A"/>
    <w:rsid w:val="00A756FF"/>
    <w:rsid w:val="00A761E8"/>
    <w:rsid w:val="00A762D7"/>
    <w:rsid w:val="00A76C9C"/>
    <w:rsid w:val="00A775FB"/>
    <w:rsid w:val="00A77718"/>
    <w:rsid w:val="00A803F4"/>
    <w:rsid w:val="00A80BC6"/>
    <w:rsid w:val="00A80D17"/>
    <w:rsid w:val="00A8106A"/>
    <w:rsid w:val="00A813D3"/>
    <w:rsid w:val="00A81A89"/>
    <w:rsid w:val="00A81FF8"/>
    <w:rsid w:val="00A826D3"/>
    <w:rsid w:val="00A83089"/>
    <w:rsid w:val="00A83D31"/>
    <w:rsid w:val="00A84600"/>
    <w:rsid w:val="00A84D3B"/>
    <w:rsid w:val="00A85250"/>
    <w:rsid w:val="00A8554F"/>
    <w:rsid w:val="00A857B8"/>
    <w:rsid w:val="00A85A61"/>
    <w:rsid w:val="00A85C81"/>
    <w:rsid w:val="00A87A0D"/>
    <w:rsid w:val="00A87D2D"/>
    <w:rsid w:val="00A87F35"/>
    <w:rsid w:val="00A900B6"/>
    <w:rsid w:val="00A91CB7"/>
    <w:rsid w:val="00A92949"/>
    <w:rsid w:val="00A92D16"/>
    <w:rsid w:val="00A939F8"/>
    <w:rsid w:val="00A93E19"/>
    <w:rsid w:val="00A94722"/>
    <w:rsid w:val="00A94EAF"/>
    <w:rsid w:val="00A952C6"/>
    <w:rsid w:val="00A953FA"/>
    <w:rsid w:val="00A96DE7"/>
    <w:rsid w:val="00A97982"/>
    <w:rsid w:val="00A97F3E"/>
    <w:rsid w:val="00AA02A7"/>
    <w:rsid w:val="00AA0440"/>
    <w:rsid w:val="00AA0A01"/>
    <w:rsid w:val="00AA3020"/>
    <w:rsid w:val="00AA575B"/>
    <w:rsid w:val="00AA5D40"/>
    <w:rsid w:val="00AA5E2E"/>
    <w:rsid w:val="00AA648F"/>
    <w:rsid w:val="00AA7F1A"/>
    <w:rsid w:val="00AB0093"/>
    <w:rsid w:val="00AB065D"/>
    <w:rsid w:val="00AB07E4"/>
    <w:rsid w:val="00AB221C"/>
    <w:rsid w:val="00AB256B"/>
    <w:rsid w:val="00AB264E"/>
    <w:rsid w:val="00AB2C17"/>
    <w:rsid w:val="00AB3487"/>
    <w:rsid w:val="00AB4261"/>
    <w:rsid w:val="00AB482D"/>
    <w:rsid w:val="00AB483E"/>
    <w:rsid w:val="00AB5002"/>
    <w:rsid w:val="00AB51A6"/>
    <w:rsid w:val="00AB5B77"/>
    <w:rsid w:val="00AB5EA3"/>
    <w:rsid w:val="00AB6DBE"/>
    <w:rsid w:val="00AB72A7"/>
    <w:rsid w:val="00AB7C57"/>
    <w:rsid w:val="00AC0360"/>
    <w:rsid w:val="00AC1C23"/>
    <w:rsid w:val="00AC297E"/>
    <w:rsid w:val="00AC374F"/>
    <w:rsid w:val="00AC3EB7"/>
    <w:rsid w:val="00AC42EA"/>
    <w:rsid w:val="00AC45FB"/>
    <w:rsid w:val="00AC4C85"/>
    <w:rsid w:val="00AC4CA7"/>
    <w:rsid w:val="00AC4D6F"/>
    <w:rsid w:val="00AC4F04"/>
    <w:rsid w:val="00AC50F3"/>
    <w:rsid w:val="00AC53B6"/>
    <w:rsid w:val="00AC55B7"/>
    <w:rsid w:val="00AC5C1F"/>
    <w:rsid w:val="00AC6062"/>
    <w:rsid w:val="00AC63B0"/>
    <w:rsid w:val="00AC6423"/>
    <w:rsid w:val="00AC65C8"/>
    <w:rsid w:val="00AC680C"/>
    <w:rsid w:val="00AC6DF8"/>
    <w:rsid w:val="00AC7235"/>
    <w:rsid w:val="00AD0026"/>
    <w:rsid w:val="00AD02A8"/>
    <w:rsid w:val="00AD20B2"/>
    <w:rsid w:val="00AD20DD"/>
    <w:rsid w:val="00AD24E7"/>
    <w:rsid w:val="00AD26D6"/>
    <w:rsid w:val="00AD366C"/>
    <w:rsid w:val="00AD397A"/>
    <w:rsid w:val="00AD4171"/>
    <w:rsid w:val="00AD4252"/>
    <w:rsid w:val="00AD479A"/>
    <w:rsid w:val="00AD47F0"/>
    <w:rsid w:val="00AD5693"/>
    <w:rsid w:val="00AD575C"/>
    <w:rsid w:val="00AD6B42"/>
    <w:rsid w:val="00AD70DA"/>
    <w:rsid w:val="00AD78D4"/>
    <w:rsid w:val="00AE031E"/>
    <w:rsid w:val="00AE157A"/>
    <w:rsid w:val="00AE1A5F"/>
    <w:rsid w:val="00AE1CE8"/>
    <w:rsid w:val="00AE21A8"/>
    <w:rsid w:val="00AE2B85"/>
    <w:rsid w:val="00AE39E5"/>
    <w:rsid w:val="00AE5851"/>
    <w:rsid w:val="00AE6BE4"/>
    <w:rsid w:val="00AF02DC"/>
    <w:rsid w:val="00AF1004"/>
    <w:rsid w:val="00AF1601"/>
    <w:rsid w:val="00AF39C6"/>
    <w:rsid w:val="00AF42EA"/>
    <w:rsid w:val="00AF461C"/>
    <w:rsid w:val="00AF54AD"/>
    <w:rsid w:val="00AF56E7"/>
    <w:rsid w:val="00AF687A"/>
    <w:rsid w:val="00AF6DBC"/>
    <w:rsid w:val="00AF76F2"/>
    <w:rsid w:val="00AF7A3F"/>
    <w:rsid w:val="00AF7BD0"/>
    <w:rsid w:val="00B039FF"/>
    <w:rsid w:val="00B03D77"/>
    <w:rsid w:val="00B04D08"/>
    <w:rsid w:val="00B04FA3"/>
    <w:rsid w:val="00B058E6"/>
    <w:rsid w:val="00B05AB1"/>
    <w:rsid w:val="00B05C9D"/>
    <w:rsid w:val="00B05F92"/>
    <w:rsid w:val="00B07A19"/>
    <w:rsid w:val="00B07B3F"/>
    <w:rsid w:val="00B10E1D"/>
    <w:rsid w:val="00B11A4F"/>
    <w:rsid w:val="00B120D5"/>
    <w:rsid w:val="00B128B1"/>
    <w:rsid w:val="00B12E56"/>
    <w:rsid w:val="00B149A7"/>
    <w:rsid w:val="00B14A8B"/>
    <w:rsid w:val="00B14E50"/>
    <w:rsid w:val="00B16960"/>
    <w:rsid w:val="00B16A6B"/>
    <w:rsid w:val="00B2006F"/>
    <w:rsid w:val="00B209CD"/>
    <w:rsid w:val="00B20B9D"/>
    <w:rsid w:val="00B20E42"/>
    <w:rsid w:val="00B2128E"/>
    <w:rsid w:val="00B213C6"/>
    <w:rsid w:val="00B21614"/>
    <w:rsid w:val="00B21E3F"/>
    <w:rsid w:val="00B22CBF"/>
    <w:rsid w:val="00B234C1"/>
    <w:rsid w:val="00B2367D"/>
    <w:rsid w:val="00B23A84"/>
    <w:rsid w:val="00B23BFF"/>
    <w:rsid w:val="00B23FB5"/>
    <w:rsid w:val="00B24212"/>
    <w:rsid w:val="00B24DC0"/>
    <w:rsid w:val="00B25737"/>
    <w:rsid w:val="00B25825"/>
    <w:rsid w:val="00B25992"/>
    <w:rsid w:val="00B263B1"/>
    <w:rsid w:val="00B26763"/>
    <w:rsid w:val="00B271B6"/>
    <w:rsid w:val="00B27A00"/>
    <w:rsid w:val="00B27BE5"/>
    <w:rsid w:val="00B306D3"/>
    <w:rsid w:val="00B3217D"/>
    <w:rsid w:val="00B32BF3"/>
    <w:rsid w:val="00B331E9"/>
    <w:rsid w:val="00B337A3"/>
    <w:rsid w:val="00B33D44"/>
    <w:rsid w:val="00B34857"/>
    <w:rsid w:val="00B34CF5"/>
    <w:rsid w:val="00B35721"/>
    <w:rsid w:val="00B35F43"/>
    <w:rsid w:val="00B36FA9"/>
    <w:rsid w:val="00B3701F"/>
    <w:rsid w:val="00B3721C"/>
    <w:rsid w:val="00B37CA7"/>
    <w:rsid w:val="00B40B9E"/>
    <w:rsid w:val="00B42EE9"/>
    <w:rsid w:val="00B43933"/>
    <w:rsid w:val="00B43971"/>
    <w:rsid w:val="00B43CC9"/>
    <w:rsid w:val="00B442F3"/>
    <w:rsid w:val="00B44FED"/>
    <w:rsid w:val="00B4776F"/>
    <w:rsid w:val="00B47CAE"/>
    <w:rsid w:val="00B51993"/>
    <w:rsid w:val="00B523DE"/>
    <w:rsid w:val="00B524A5"/>
    <w:rsid w:val="00B53EB4"/>
    <w:rsid w:val="00B554D1"/>
    <w:rsid w:val="00B55536"/>
    <w:rsid w:val="00B56409"/>
    <w:rsid w:val="00B564B2"/>
    <w:rsid w:val="00B5671F"/>
    <w:rsid w:val="00B56AB6"/>
    <w:rsid w:val="00B56B76"/>
    <w:rsid w:val="00B5726C"/>
    <w:rsid w:val="00B6084F"/>
    <w:rsid w:val="00B61218"/>
    <w:rsid w:val="00B6140E"/>
    <w:rsid w:val="00B61858"/>
    <w:rsid w:val="00B62262"/>
    <w:rsid w:val="00B6293F"/>
    <w:rsid w:val="00B62F46"/>
    <w:rsid w:val="00B63631"/>
    <w:rsid w:val="00B63EC0"/>
    <w:rsid w:val="00B640D5"/>
    <w:rsid w:val="00B65D71"/>
    <w:rsid w:val="00B668D7"/>
    <w:rsid w:val="00B66E85"/>
    <w:rsid w:val="00B6719C"/>
    <w:rsid w:val="00B676D0"/>
    <w:rsid w:val="00B70155"/>
    <w:rsid w:val="00B70690"/>
    <w:rsid w:val="00B70BB5"/>
    <w:rsid w:val="00B714CD"/>
    <w:rsid w:val="00B71D98"/>
    <w:rsid w:val="00B71F6B"/>
    <w:rsid w:val="00B72682"/>
    <w:rsid w:val="00B734DC"/>
    <w:rsid w:val="00B73FCE"/>
    <w:rsid w:val="00B741BF"/>
    <w:rsid w:val="00B746EC"/>
    <w:rsid w:val="00B74E2C"/>
    <w:rsid w:val="00B75696"/>
    <w:rsid w:val="00B756B0"/>
    <w:rsid w:val="00B75BC6"/>
    <w:rsid w:val="00B7650C"/>
    <w:rsid w:val="00B7751F"/>
    <w:rsid w:val="00B77C70"/>
    <w:rsid w:val="00B802BA"/>
    <w:rsid w:val="00B806DF"/>
    <w:rsid w:val="00B81483"/>
    <w:rsid w:val="00B81D69"/>
    <w:rsid w:val="00B824E7"/>
    <w:rsid w:val="00B83100"/>
    <w:rsid w:val="00B83241"/>
    <w:rsid w:val="00B836FA"/>
    <w:rsid w:val="00B839E2"/>
    <w:rsid w:val="00B83A16"/>
    <w:rsid w:val="00B84D0E"/>
    <w:rsid w:val="00B85EC9"/>
    <w:rsid w:val="00B87090"/>
    <w:rsid w:val="00B87CA6"/>
    <w:rsid w:val="00B87ED1"/>
    <w:rsid w:val="00B90004"/>
    <w:rsid w:val="00B901F9"/>
    <w:rsid w:val="00B919DF"/>
    <w:rsid w:val="00B91A24"/>
    <w:rsid w:val="00B91B26"/>
    <w:rsid w:val="00B920C9"/>
    <w:rsid w:val="00B96F72"/>
    <w:rsid w:val="00B96F8C"/>
    <w:rsid w:val="00B974B8"/>
    <w:rsid w:val="00B97547"/>
    <w:rsid w:val="00B97692"/>
    <w:rsid w:val="00BA0106"/>
    <w:rsid w:val="00BA0DBA"/>
    <w:rsid w:val="00BA2602"/>
    <w:rsid w:val="00BA3918"/>
    <w:rsid w:val="00BA44F6"/>
    <w:rsid w:val="00BA507F"/>
    <w:rsid w:val="00BA5B78"/>
    <w:rsid w:val="00BA5DFA"/>
    <w:rsid w:val="00BA64CB"/>
    <w:rsid w:val="00BA6600"/>
    <w:rsid w:val="00BA7131"/>
    <w:rsid w:val="00BA7462"/>
    <w:rsid w:val="00BB08F3"/>
    <w:rsid w:val="00BB1140"/>
    <w:rsid w:val="00BB1A74"/>
    <w:rsid w:val="00BB210D"/>
    <w:rsid w:val="00BB3B8E"/>
    <w:rsid w:val="00BB3E43"/>
    <w:rsid w:val="00BB42F9"/>
    <w:rsid w:val="00BB4453"/>
    <w:rsid w:val="00BB4624"/>
    <w:rsid w:val="00BB4B12"/>
    <w:rsid w:val="00BB4F3A"/>
    <w:rsid w:val="00BB5308"/>
    <w:rsid w:val="00BB5486"/>
    <w:rsid w:val="00BB5B69"/>
    <w:rsid w:val="00BB5D6A"/>
    <w:rsid w:val="00BB69CD"/>
    <w:rsid w:val="00BB69E1"/>
    <w:rsid w:val="00BB6D52"/>
    <w:rsid w:val="00BB7378"/>
    <w:rsid w:val="00BB7B6F"/>
    <w:rsid w:val="00BB7F0C"/>
    <w:rsid w:val="00BC00BE"/>
    <w:rsid w:val="00BC08B9"/>
    <w:rsid w:val="00BC0D11"/>
    <w:rsid w:val="00BC10D6"/>
    <w:rsid w:val="00BC34BB"/>
    <w:rsid w:val="00BC3D8F"/>
    <w:rsid w:val="00BC3EE8"/>
    <w:rsid w:val="00BC4110"/>
    <w:rsid w:val="00BC4955"/>
    <w:rsid w:val="00BC4BEB"/>
    <w:rsid w:val="00BC4E43"/>
    <w:rsid w:val="00BC4F9E"/>
    <w:rsid w:val="00BC51A1"/>
    <w:rsid w:val="00BC69E8"/>
    <w:rsid w:val="00BC7880"/>
    <w:rsid w:val="00BC7A67"/>
    <w:rsid w:val="00BC7B82"/>
    <w:rsid w:val="00BC7F9A"/>
    <w:rsid w:val="00BD19A9"/>
    <w:rsid w:val="00BD1AA0"/>
    <w:rsid w:val="00BD3422"/>
    <w:rsid w:val="00BD351A"/>
    <w:rsid w:val="00BD455B"/>
    <w:rsid w:val="00BD555B"/>
    <w:rsid w:val="00BD61AF"/>
    <w:rsid w:val="00BD7A3F"/>
    <w:rsid w:val="00BD7C6B"/>
    <w:rsid w:val="00BE06BC"/>
    <w:rsid w:val="00BE1921"/>
    <w:rsid w:val="00BE1ACF"/>
    <w:rsid w:val="00BE1ECD"/>
    <w:rsid w:val="00BE2456"/>
    <w:rsid w:val="00BE2D28"/>
    <w:rsid w:val="00BE386D"/>
    <w:rsid w:val="00BE39B4"/>
    <w:rsid w:val="00BE447D"/>
    <w:rsid w:val="00BE5BD0"/>
    <w:rsid w:val="00BE5CBD"/>
    <w:rsid w:val="00BE5DCF"/>
    <w:rsid w:val="00BE71AD"/>
    <w:rsid w:val="00BE7405"/>
    <w:rsid w:val="00BF0B13"/>
    <w:rsid w:val="00BF0DAE"/>
    <w:rsid w:val="00BF1936"/>
    <w:rsid w:val="00BF1CB4"/>
    <w:rsid w:val="00BF2194"/>
    <w:rsid w:val="00BF2DD7"/>
    <w:rsid w:val="00BF2E97"/>
    <w:rsid w:val="00BF4895"/>
    <w:rsid w:val="00BF49E4"/>
    <w:rsid w:val="00BF5601"/>
    <w:rsid w:val="00BF771E"/>
    <w:rsid w:val="00C01756"/>
    <w:rsid w:val="00C017F0"/>
    <w:rsid w:val="00C01D12"/>
    <w:rsid w:val="00C031BE"/>
    <w:rsid w:val="00C03D79"/>
    <w:rsid w:val="00C04B8D"/>
    <w:rsid w:val="00C060E4"/>
    <w:rsid w:val="00C06729"/>
    <w:rsid w:val="00C12A76"/>
    <w:rsid w:val="00C12D1F"/>
    <w:rsid w:val="00C149B5"/>
    <w:rsid w:val="00C14B90"/>
    <w:rsid w:val="00C15037"/>
    <w:rsid w:val="00C15079"/>
    <w:rsid w:val="00C150F2"/>
    <w:rsid w:val="00C1638D"/>
    <w:rsid w:val="00C16EF0"/>
    <w:rsid w:val="00C16FEC"/>
    <w:rsid w:val="00C1751B"/>
    <w:rsid w:val="00C20212"/>
    <w:rsid w:val="00C223CE"/>
    <w:rsid w:val="00C22995"/>
    <w:rsid w:val="00C23C05"/>
    <w:rsid w:val="00C2400A"/>
    <w:rsid w:val="00C2446E"/>
    <w:rsid w:val="00C24830"/>
    <w:rsid w:val="00C25E42"/>
    <w:rsid w:val="00C318E3"/>
    <w:rsid w:val="00C31A5A"/>
    <w:rsid w:val="00C31BF3"/>
    <w:rsid w:val="00C3471D"/>
    <w:rsid w:val="00C36306"/>
    <w:rsid w:val="00C36946"/>
    <w:rsid w:val="00C37940"/>
    <w:rsid w:val="00C37AA3"/>
    <w:rsid w:val="00C37F39"/>
    <w:rsid w:val="00C41444"/>
    <w:rsid w:val="00C41A8A"/>
    <w:rsid w:val="00C41E9A"/>
    <w:rsid w:val="00C41F13"/>
    <w:rsid w:val="00C42B6C"/>
    <w:rsid w:val="00C43A3D"/>
    <w:rsid w:val="00C466DC"/>
    <w:rsid w:val="00C466E6"/>
    <w:rsid w:val="00C469CA"/>
    <w:rsid w:val="00C47ABC"/>
    <w:rsid w:val="00C502FF"/>
    <w:rsid w:val="00C50306"/>
    <w:rsid w:val="00C50D70"/>
    <w:rsid w:val="00C50DF2"/>
    <w:rsid w:val="00C511E5"/>
    <w:rsid w:val="00C513DD"/>
    <w:rsid w:val="00C5180E"/>
    <w:rsid w:val="00C52063"/>
    <w:rsid w:val="00C529B4"/>
    <w:rsid w:val="00C52B00"/>
    <w:rsid w:val="00C53189"/>
    <w:rsid w:val="00C53358"/>
    <w:rsid w:val="00C5358F"/>
    <w:rsid w:val="00C554C8"/>
    <w:rsid w:val="00C55DBC"/>
    <w:rsid w:val="00C55E52"/>
    <w:rsid w:val="00C56B09"/>
    <w:rsid w:val="00C56D6C"/>
    <w:rsid w:val="00C57377"/>
    <w:rsid w:val="00C57F80"/>
    <w:rsid w:val="00C602C4"/>
    <w:rsid w:val="00C609C2"/>
    <w:rsid w:val="00C626A5"/>
    <w:rsid w:val="00C635E2"/>
    <w:rsid w:val="00C6422E"/>
    <w:rsid w:val="00C6432B"/>
    <w:rsid w:val="00C64679"/>
    <w:rsid w:val="00C65971"/>
    <w:rsid w:val="00C660F9"/>
    <w:rsid w:val="00C665EF"/>
    <w:rsid w:val="00C6673C"/>
    <w:rsid w:val="00C66917"/>
    <w:rsid w:val="00C672DA"/>
    <w:rsid w:val="00C67799"/>
    <w:rsid w:val="00C67DFA"/>
    <w:rsid w:val="00C70386"/>
    <w:rsid w:val="00C70809"/>
    <w:rsid w:val="00C70B5D"/>
    <w:rsid w:val="00C71913"/>
    <w:rsid w:val="00C72955"/>
    <w:rsid w:val="00C7335D"/>
    <w:rsid w:val="00C738B2"/>
    <w:rsid w:val="00C73B69"/>
    <w:rsid w:val="00C73DA4"/>
    <w:rsid w:val="00C75805"/>
    <w:rsid w:val="00C75EC0"/>
    <w:rsid w:val="00C75F1E"/>
    <w:rsid w:val="00C75FB7"/>
    <w:rsid w:val="00C76FAA"/>
    <w:rsid w:val="00C77507"/>
    <w:rsid w:val="00C80B7A"/>
    <w:rsid w:val="00C80CDE"/>
    <w:rsid w:val="00C81328"/>
    <w:rsid w:val="00C81992"/>
    <w:rsid w:val="00C831AE"/>
    <w:rsid w:val="00C838B9"/>
    <w:rsid w:val="00C83D08"/>
    <w:rsid w:val="00C848BF"/>
    <w:rsid w:val="00C85376"/>
    <w:rsid w:val="00C868B8"/>
    <w:rsid w:val="00C86B8B"/>
    <w:rsid w:val="00C879EB"/>
    <w:rsid w:val="00C901C7"/>
    <w:rsid w:val="00C906AD"/>
    <w:rsid w:val="00C91E71"/>
    <w:rsid w:val="00C92339"/>
    <w:rsid w:val="00C924C0"/>
    <w:rsid w:val="00C92705"/>
    <w:rsid w:val="00C9274E"/>
    <w:rsid w:val="00C929ED"/>
    <w:rsid w:val="00C93A58"/>
    <w:rsid w:val="00C93C10"/>
    <w:rsid w:val="00C93C8B"/>
    <w:rsid w:val="00C94B33"/>
    <w:rsid w:val="00C95729"/>
    <w:rsid w:val="00C95B57"/>
    <w:rsid w:val="00CA07DF"/>
    <w:rsid w:val="00CA0BAB"/>
    <w:rsid w:val="00CA111A"/>
    <w:rsid w:val="00CA1141"/>
    <w:rsid w:val="00CA1CDF"/>
    <w:rsid w:val="00CA1D8D"/>
    <w:rsid w:val="00CA23C8"/>
    <w:rsid w:val="00CA2534"/>
    <w:rsid w:val="00CA36D3"/>
    <w:rsid w:val="00CA3DC7"/>
    <w:rsid w:val="00CA46D1"/>
    <w:rsid w:val="00CA5FF3"/>
    <w:rsid w:val="00CA720B"/>
    <w:rsid w:val="00CB02B4"/>
    <w:rsid w:val="00CB0EB1"/>
    <w:rsid w:val="00CB1439"/>
    <w:rsid w:val="00CB1700"/>
    <w:rsid w:val="00CB20BB"/>
    <w:rsid w:val="00CB3878"/>
    <w:rsid w:val="00CB4B6C"/>
    <w:rsid w:val="00CB5803"/>
    <w:rsid w:val="00CB6655"/>
    <w:rsid w:val="00CC0893"/>
    <w:rsid w:val="00CC202F"/>
    <w:rsid w:val="00CC27FD"/>
    <w:rsid w:val="00CC335A"/>
    <w:rsid w:val="00CC3683"/>
    <w:rsid w:val="00CC3915"/>
    <w:rsid w:val="00CC4497"/>
    <w:rsid w:val="00CC58B4"/>
    <w:rsid w:val="00CC5CB3"/>
    <w:rsid w:val="00CC6137"/>
    <w:rsid w:val="00CC685A"/>
    <w:rsid w:val="00CC6B91"/>
    <w:rsid w:val="00CC6B93"/>
    <w:rsid w:val="00CC6F30"/>
    <w:rsid w:val="00CC74EA"/>
    <w:rsid w:val="00CC7F50"/>
    <w:rsid w:val="00CD0139"/>
    <w:rsid w:val="00CD1954"/>
    <w:rsid w:val="00CD2092"/>
    <w:rsid w:val="00CD20F7"/>
    <w:rsid w:val="00CD3196"/>
    <w:rsid w:val="00CD32C5"/>
    <w:rsid w:val="00CD40BB"/>
    <w:rsid w:val="00CD41E9"/>
    <w:rsid w:val="00CD45B9"/>
    <w:rsid w:val="00CD4D8C"/>
    <w:rsid w:val="00CD52A7"/>
    <w:rsid w:val="00CD67D0"/>
    <w:rsid w:val="00CD69BC"/>
    <w:rsid w:val="00CE0A5B"/>
    <w:rsid w:val="00CE2CA6"/>
    <w:rsid w:val="00CE3037"/>
    <w:rsid w:val="00CE33DB"/>
    <w:rsid w:val="00CE362C"/>
    <w:rsid w:val="00CE3FE6"/>
    <w:rsid w:val="00CE4B9B"/>
    <w:rsid w:val="00CE50D9"/>
    <w:rsid w:val="00CE537C"/>
    <w:rsid w:val="00CE57E6"/>
    <w:rsid w:val="00CE58A0"/>
    <w:rsid w:val="00CE6035"/>
    <w:rsid w:val="00CE62A8"/>
    <w:rsid w:val="00CE6689"/>
    <w:rsid w:val="00CE682E"/>
    <w:rsid w:val="00CE6BB3"/>
    <w:rsid w:val="00CE70F8"/>
    <w:rsid w:val="00CE7BAD"/>
    <w:rsid w:val="00CF00B0"/>
    <w:rsid w:val="00CF07DB"/>
    <w:rsid w:val="00CF0FF7"/>
    <w:rsid w:val="00CF1639"/>
    <w:rsid w:val="00CF19F4"/>
    <w:rsid w:val="00CF3471"/>
    <w:rsid w:val="00CF35F3"/>
    <w:rsid w:val="00CF3F6D"/>
    <w:rsid w:val="00CF76B8"/>
    <w:rsid w:val="00CF76DB"/>
    <w:rsid w:val="00CF7F94"/>
    <w:rsid w:val="00D00B37"/>
    <w:rsid w:val="00D00E46"/>
    <w:rsid w:val="00D012FD"/>
    <w:rsid w:val="00D0245E"/>
    <w:rsid w:val="00D02FDC"/>
    <w:rsid w:val="00D03614"/>
    <w:rsid w:val="00D03684"/>
    <w:rsid w:val="00D04605"/>
    <w:rsid w:val="00D04C42"/>
    <w:rsid w:val="00D04E58"/>
    <w:rsid w:val="00D05211"/>
    <w:rsid w:val="00D05254"/>
    <w:rsid w:val="00D05F30"/>
    <w:rsid w:val="00D069C5"/>
    <w:rsid w:val="00D06C85"/>
    <w:rsid w:val="00D06E32"/>
    <w:rsid w:val="00D06F2C"/>
    <w:rsid w:val="00D07094"/>
    <w:rsid w:val="00D073F7"/>
    <w:rsid w:val="00D0785A"/>
    <w:rsid w:val="00D0785B"/>
    <w:rsid w:val="00D0789E"/>
    <w:rsid w:val="00D07C2F"/>
    <w:rsid w:val="00D1072C"/>
    <w:rsid w:val="00D1176A"/>
    <w:rsid w:val="00D11B31"/>
    <w:rsid w:val="00D11DD2"/>
    <w:rsid w:val="00D12DAD"/>
    <w:rsid w:val="00D13224"/>
    <w:rsid w:val="00D13AD7"/>
    <w:rsid w:val="00D14031"/>
    <w:rsid w:val="00D1513B"/>
    <w:rsid w:val="00D15419"/>
    <w:rsid w:val="00D15463"/>
    <w:rsid w:val="00D161C7"/>
    <w:rsid w:val="00D17368"/>
    <w:rsid w:val="00D17861"/>
    <w:rsid w:val="00D208B8"/>
    <w:rsid w:val="00D21476"/>
    <w:rsid w:val="00D219DF"/>
    <w:rsid w:val="00D21AFF"/>
    <w:rsid w:val="00D239CA"/>
    <w:rsid w:val="00D23A37"/>
    <w:rsid w:val="00D24081"/>
    <w:rsid w:val="00D2435C"/>
    <w:rsid w:val="00D248A6"/>
    <w:rsid w:val="00D24905"/>
    <w:rsid w:val="00D25736"/>
    <w:rsid w:val="00D25C0B"/>
    <w:rsid w:val="00D268D8"/>
    <w:rsid w:val="00D269DC"/>
    <w:rsid w:val="00D30DAD"/>
    <w:rsid w:val="00D312D5"/>
    <w:rsid w:val="00D3376A"/>
    <w:rsid w:val="00D3401C"/>
    <w:rsid w:val="00D34963"/>
    <w:rsid w:val="00D3581A"/>
    <w:rsid w:val="00D35D0D"/>
    <w:rsid w:val="00D372B1"/>
    <w:rsid w:val="00D41394"/>
    <w:rsid w:val="00D415A5"/>
    <w:rsid w:val="00D41C63"/>
    <w:rsid w:val="00D41CDA"/>
    <w:rsid w:val="00D41FCD"/>
    <w:rsid w:val="00D42A5B"/>
    <w:rsid w:val="00D43191"/>
    <w:rsid w:val="00D43322"/>
    <w:rsid w:val="00D43CF1"/>
    <w:rsid w:val="00D441C0"/>
    <w:rsid w:val="00D459DC"/>
    <w:rsid w:val="00D47141"/>
    <w:rsid w:val="00D4756B"/>
    <w:rsid w:val="00D4793B"/>
    <w:rsid w:val="00D47EA2"/>
    <w:rsid w:val="00D50A57"/>
    <w:rsid w:val="00D50B4C"/>
    <w:rsid w:val="00D50FE9"/>
    <w:rsid w:val="00D51111"/>
    <w:rsid w:val="00D523D9"/>
    <w:rsid w:val="00D53645"/>
    <w:rsid w:val="00D562B4"/>
    <w:rsid w:val="00D57111"/>
    <w:rsid w:val="00D60723"/>
    <w:rsid w:val="00D60CE7"/>
    <w:rsid w:val="00D611EC"/>
    <w:rsid w:val="00D61DB4"/>
    <w:rsid w:val="00D62E9F"/>
    <w:rsid w:val="00D646D9"/>
    <w:rsid w:val="00D648AF"/>
    <w:rsid w:val="00D65DD3"/>
    <w:rsid w:val="00D66430"/>
    <w:rsid w:val="00D67857"/>
    <w:rsid w:val="00D703D1"/>
    <w:rsid w:val="00D7084B"/>
    <w:rsid w:val="00D7103B"/>
    <w:rsid w:val="00D7174C"/>
    <w:rsid w:val="00D71B7E"/>
    <w:rsid w:val="00D73E2F"/>
    <w:rsid w:val="00D73E57"/>
    <w:rsid w:val="00D74361"/>
    <w:rsid w:val="00D74A7C"/>
    <w:rsid w:val="00D7645D"/>
    <w:rsid w:val="00D768E0"/>
    <w:rsid w:val="00D76F28"/>
    <w:rsid w:val="00D7703B"/>
    <w:rsid w:val="00D8059E"/>
    <w:rsid w:val="00D80831"/>
    <w:rsid w:val="00D81084"/>
    <w:rsid w:val="00D82D1A"/>
    <w:rsid w:val="00D83129"/>
    <w:rsid w:val="00D83D54"/>
    <w:rsid w:val="00D84657"/>
    <w:rsid w:val="00D850EA"/>
    <w:rsid w:val="00D85327"/>
    <w:rsid w:val="00D86C0C"/>
    <w:rsid w:val="00D872B9"/>
    <w:rsid w:val="00D87CC8"/>
    <w:rsid w:val="00D9010E"/>
    <w:rsid w:val="00D91828"/>
    <w:rsid w:val="00D91892"/>
    <w:rsid w:val="00D91CDD"/>
    <w:rsid w:val="00D924DD"/>
    <w:rsid w:val="00D93741"/>
    <w:rsid w:val="00D93E45"/>
    <w:rsid w:val="00D93E4C"/>
    <w:rsid w:val="00D94101"/>
    <w:rsid w:val="00D95A9C"/>
    <w:rsid w:val="00D95F22"/>
    <w:rsid w:val="00D960A7"/>
    <w:rsid w:val="00D96169"/>
    <w:rsid w:val="00D96D0B"/>
    <w:rsid w:val="00D97207"/>
    <w:rsid w:val="00DA0B7E"/>
    <w:rsid w:val="00DA0C93"/>
    <w:rsid w:val="00DA0FF5"/>
    <w:rsid w:val="00DA26DA"/>
    <w:rsid w:val="00DA2BF4"/>
    <w:rsid w:val="00DA2FF7"/>
    <w:rsid w:val="00DA374C"/>
    <w:rsid w:val="00DA3B51"/>
    <w:rsid w:val="00DA4378"/>
    <w:rsid w:val="00DA437B"/>
    <w:rsid w:val="00DA566E"/>
    <w:rsid w:val="00DA6691"/>
    <w:rsid w:val="00DA66BA"/>
    <w:rsid w:val="00DA7218"/>
    <w:rsid w:val="00DA7EB7"/>
    <w:rsid w:val="00DB277E"/>
    <w:rsid w:val="00DB371D"/>
    <w:rsid w:val="00DB4224"/>
    <w:rsid w:val="00DB4DF1"/>
    <w:rsid w:val="00DB4F1E"/>
    <w:rsid w:val="00DB5C53"/>
    <w:rsid w:val="00DB6D32"/>
    <w:rsid w:val="00DB745E"/>
    <w:rsid w:val="00DC04E5"/>
    <w:rsid w:val="00DC1654"/>
    <w:rsid w:val="00DC3ECD"/>
    <w:rsid w:val="00DC480B"/>
    <w:rsid w:val="00DC4B40"/>
    <w:rsid w:val="00DC5E8D"/>
    <w:rsid w:val="00DC695C"/>
    <w:rsid w:val="00DC744D"/>
    <w:rsid w:val="00DC758F"/>
    <w:rsid w:val="00DD3118"/>
    <w:rsid w:val="00DD673B"/>
    <w:rsid w:val="00DD6DED"/>
    <w:rsid w:val="00DD7228"/>
    <w:rsid w:val="00DE01E4"/>
    <w:rsid w:val="00DE26B9"/>
    <w:rsid w:val="00DE34AD"/>
    <w:rsid w:val="00DE35B0"/>
    <w:rsid w:val="00DE3837"/>
    <w:rsid w:val="00DE39A6"/>
    <w:rsid w:val="00DE409E"/>
    <w:rsid w:val="00DE4838"/>
    <w:rsid w:val="00DE5013"/>
    <w:rsid w:val="00DE5641"/>
    <w:rsid w:val="00DE5F25"/>
    <w:rsid w:val="00DE6D36"/>
    <w:rsid w:val="00DE7D83"/>
    <w:rsid w:val="00DF085F"/>
    <w:rsid w:val="00DF1665"/>
    <w:rsid w:val="00DF330B"/>
    <w:rsid w:val="00DF36D7"/>
    <w:rsid w:val="00DF3B41"/>
    <w:rsid w:val="00DF7C5C"/>
    <w:rsid w:val="00DF7FB6"/>
    <w:rsid w:val="00E004B3"/>
    <w:rsid w:val="00E0077A"/>
    <w:rsid w:val="00E00D77"/>
    <w:rsid w:val="00E00DA6"/>
    <w:rsid w:val="00E012C0"/>
    <w:rsid w:val="00E01728"/>
    <w:rsid w:val="00E01934"/>
    <w:rsid w:val="00E01B2A"/>
    <w:rsid w:val="00E027AC"/>
    <w:rsid w:val="00E02A3F"/>
    <w:rsid w:val="00E03132"/>
    <w:rsid w:val="00E05525"/>
    <w:rsid w:val="00E0584A"/>
    <w:rsid w:val="00E06375"/>
    <w:rsid w:val="00E06843"/>
    <w:rsid w:val="00E071D0"/>
    <w:rsid w:val="00E07A13"/>
    <w:rsid w:val="00E07DB4"/>
    <w:rsid w:val="00E10EA1"/>
    <w:rsid w:val="00E110DC"/>
    <w:rsid w:val="00E11DBD"/>
    <w:rsid w:val="00E1206D"/>
    <w:rsid w:val="00E12634"/>
    <w:rsid w:val="00E133B5"/>
    <w:rsid w:val="00E13675"/>
    <w:rsid w:val="00E145C4"/>
    <w:rsid w:val="00E14C19"/>
    <w:rsid w:val="00E15164"/>
    <w:rsid w:val="00E15FBF"/>
    <w:rsid w:val="00E16CDA"/>
    <w:rsid w:val="00E1744E"/>
    <w:rsid w:val="00E17800"/>
    <w:rsid w:val="00E17BF4"/>
    <w:rsid w:val="00E2052C"/>
    <w:rsid w:val="00E21BC6"/>
    <w:rsid w:val="00E22B05"/>
    <w:rsid w:val="00E2368C"/>
    <w:rsid w:val="00E237C1"/>
    <w:rsid w:val="00E24327"/>
    <w:rsid w:val="00E24620"/>
    <w:rsid w:val="00E24E6B"/>
    <w:rsid w:val="00E24EC6"/>
    <w:rsid w:val="00E25747"/>
    <w:rsid w:val="00E26638"/>
    <w:rsid w:val="00E26649"/>
    <w:rsid w:val="00E271DD"/>
    <w:rsid w:val="00E27E74"/>
    <w:rsid w:val="00E301C4"/>
    <w:rsid w:val="00E303A0"/>
    <w:rsid w:val="00E30689"/>
    <w:rsid w:val="00E30955"/>
    <w:rsid w:val="00E31229"/>
    <w:rsid w:val="00E318C4"/>
    <w:rsid w:val="00E31BE6"/>
    <w:rsid w:val="00E327A0"/>
    <w:rsid w:val="00E332A9"/>
    <w:rsid w:val="00E34AC4"/>
    <w:rsid w:val="00E36677"/>
    <w:rsid w:val="00E3717B"/>
    <w:rsid w:val="00E3720D"/>
    <w:rsid w:val="00E37B62"/>
    <w:rsid w:val="00E40375"/>
    <w:rsid w:val="00E4055B"/>
    <w:rsid w:val="00E40B1A"/>
    <w:rsid w:val="00E40D73"/>
    <w:rsid w:val="00E41235"/>
    <w:rsid w:val="00E41E0C"/>
    <w:rsid w:val="00E41E73"/>
    <w:rsid w:val="00E426CF"/>
    <w:rsid w:val="00E42BB7"/>
    <w:rsid w:val="00E4500D"/>
    <w:rsid w:val="00E4561E"/>
    <w:rsid w:val="00E46DEB"/>
    <w:rsid w:val="00E47078"/>
    <w:rsid w:val="00E47BFC"/>
    <w:rsid w:val="00E5004B"/>
    <w:rsid w:val="00E515F2"/>
    <w:rsid w:val="00E52D12"/>
    <w:rsid w:val="00E5436C"/>
    <w:rsid w:val="00E543F7"/>
    <w:rsid w:val="00E571F9"/>
    <w:rsid w:val="00E57363"/>
    <w:rsid w:val="00E60E22"/>
    <w:rsid w:val="00E6127D"/>
    <w:rsid w:val="00E61B4D"/>
    <w:rsid w:val="00E62FD8"/>
    <w:rsid w:val="00E63863"/>
    <w:rsid w:val="00E6416F"/>
    <w:rsid w:val="00E6451B"/>
    <w:rsid w:val="00E64646"/>
    <w:rsid w:val="00E6507E"/>
    <w:rsid w:val="00E65394"/>
    <w:rsid w:val="00E65CA7"/>
    <w:rsid w:val="00E65DDA"/>
    <w:rsid w:val="00E66AF6"/>
    <w:rsid w:val="00E70113"/>
    <w:rsid w:val="00E7087A"/>
    <w:rsid w:val="00E70ABC"/>
    <w:rsid w:val="00E70BA5"/>
    <w:rsid w:val="00E7160D"/>
    <w:rsid w:val="00E71C46"/>
    <w:rsid w:val="00E7244B"/>
    <w:rsid w:val="00E736DB"/>
    <w:rsid w:val="00E73E20"/>
    <w:rsid w:val="00E74056"/>
    <w:rsid w:val="00E7448B"/>
    <w:rsid w:val="00E74E1A"/>
    <w:rsid w:val="00E75C72"/>
    <w:rsid w:val="00E7610B"/>
    <w:rsid w:val="00E7645A"/>
    <w:rsid w:val="00E7655C"/>
    <w:rsid w:val="00E76A34"/>
    <w:rsid w:val="00E77D42"/>
    <w:rsid w:val="00E804DB"/>
    <w:rsid w:val="00E80B2D"/>
    <w:rsid w:val="00E81B1C"/>
    <w:rsid w:val="00E83282"/>
    <w:rsid w:val="00E83485"/>
    <w:rsid w:val="00E834B9"/>
    <w:rsid w:val="00E84359"/>
    <w:rsid w:val="00E85A9C"/>
    <w:rsid w:val="00E85BFF"/>
    <w:rsid w:val="00E8613D"/>
    <w:rsid w:val="00E86574"/>
    <w:rsid w:val="00E86AEF"/>
    <w:rsid w:val="00E87934"/>
    <w:rsid w:val="00E87DD4"/>
    <w:rsid w:val="00E87E1F"/>
    <w:rsid w:val="00E91B83"/>
    <w:rsid w:val="00E92904"/>
    <w:rsid w:val="00E932AA"/>
    <w:rsid w:val="00E9334D"/>
    <w:rsid w:val="00E940E1"/>
    <w:rsid w:val="00E94F67"/>
    <w:rsid w:val="00E956B2"/>
    <w:rsid w:val="00E95FD9"/>
    <w:rsid w:val="00E96B3B"/>
    <w:rsid w:val="00E97027"/>
    <w:rsid w:val="00E97805"/>
    <w:rsid w:val="00E9794A"/>
    <w:rsid w:val="00EA1292"/>
    <w:rsid w:val="00EA2B03"/>
    <w:rsid w:val="00EA2FF6"/>
    <w:rsid w:val="00EA30FC"/>
    <w:rsid w:val="00EA4882"/>
    <w:rsid w:val="00EA5169"/>
    <w:rsid w:val="00EA5264"/>
    <w:rsid w:val="00EA55DE"/>
    <w:rsid w:val="00EA56AC"/>
    <w:rsid w:val="00EA57C7"/>
    <w:rsid w:val="00EA583B"/>
    <w:rsid w:val="00EA5980"/>
    <w:rsid w:val="00EA59C4"/>
    <w:rsid w:val="00EA5B2F"/>
    <w:rsid w:val="00EA5F9C"/>
    <w:rsid w:val="00EB02D5"/>
    <w:rsid w:val="00EB09C8"/>
    <w:rsid w:val="00EB14F4"/>
    <w:rsid w:val="00EB1535"/>
    <w:rsid w:val="00EB1A02"/>
    <w:rsid w:val="00EB1F89"/>
    <w:rsid w:val="00EB2E86"/>
    <w:rsid w:val="00EB3082"/>
    <w:rsid w:val="00EB367B"/>
    <w:rsid w:val="00EB3F07"/>
    <w:rsid w:val="00EB4908"/>
    <w:rsid w:val="00EB4F74"/>
    <w:rsid w:val="00EB568C"/>
    <w:rsid w:val="00EB5869"/>
    <w:rsid w:val="00EB5F14"/>
    <w:rsid w:val="00EB648E"/>
    <w:rsid w:val="00EB65E7"/>
    <w:rsid w:val="00EB6A01"/>
    <w:rsid w:val="00EB79BB"/>
    <w:rsid w:val="00EC0003"/>
    <w:rsid w:val="00EC01A4"/>
    <w:rsid w:val="00EC1E8A"/>
    <w:rsid w:val="00EC24A8"/>
    <w:rsid w:val="00EC27BB"/>
    <w:rsid w:val="00EC3EBF"/>
    <w:rsid w:val="00EC4265"/>
    <w:rsid w:val="00EC4876"/>
    <w:rsid w:val="00EC4C09"/>
    <w:rsid w:val="00EC55FE"/>
    <w:rsid w:val="00EC60CB"/>
    <w:rsid w:val="00EC684C"/>
    <w:rsid w:val="00EC7DA5"/>
    <w:rsid w:val="00ED0514"/>
    <w:rsid w:val="00ED0F02"/>
    <w:rsid w:val="00ED0FB9"/>
    <w:rsid w:val="00ED3DB8"/>
    <w:rsid w:val="00ED4DE9"/>
    <w:rsid w:val="00ED5212"/>
    <w:rsid w:val="00ED5606"/>
    <w:rsid w:val="00ED6426"/>
    <w:rsid w:val="00ED67D3"/>
    <w:rsid w:val="00ED6808"/>
    <w:rsid w:val="00EE1E02"/>
    <w:rsid w:val="00EE2C1B"/>
    <w:rsid w:val="00EE313F"/>
    <w:rsid w:val="00EE4CD5"/>
    <w:rsid w:val="00EE5AD1"/>
    <w:rsid w:val="00EE5D5A"/>
    <w:rsid w:val="00EE67E2"/>
    <w:rsid w:val="00EE7077"/>
    <w:rsid w:val="00EE794B"/>
    <w:rsid w:val="00EF0242"/>
    <w:rsid w:val="00EF0FBD"/>
    <w:rsid w:val="00EF12AE"/>
    <w:rsid w:val="00EF163B"/>
    <w:rsid w:val="00EF1C9E"/>
    <w:rsid w:val="00EF2B9B"/>
    <w:rsid w:val="00EF3597"/>
    <w:rsid w:val="00EF3F45"/>
    <w:rsid w:val="00EF46A8"/>
    <w:rsid w:val="00EF5598"/>
    <w:rsid w:val="00EF68B1"/>
    <w:rsid w:val="00EF7489"/>
    <w:rsid w:val="00F0170C"/>
    <w:rsid w:val="00F01935"/>
    <w:rsid w:val="00F025ED"/>
    <w:rsid w:val="00F02F05"/>
    <w:rsid w:val="00F039EE"/>
    <w:rsid w:val="00F0462B"/>
    <w:rsid w:val="00F0518E"/>
    <w:rsid w:val="00F054B1"/>
    <w:rsid w:val="00F06565"/>
    <w:rsid w:val="00F06F00"/>
    <w:rsid w:val="00F07B2C"/>
    <w:rsid w:val="00F07ED0"/>
    <w:rsid w:val="00F119F7"/>
    <w:rsid w:val="00F129FE"/>
    <w:rsid w:val="00F12D9E"/>
    <w:rsid w:val="00F139D2"/>
    <w:rsid w:val="00F14441"/>
    <w:rsid w:val="00F14E29"/>
    <w:rsid w:val="00F15589"/>
    <w:rsid w:val="00F1566C"/>
    <w:rsid w:val="00F16F3F"/>
    <w:rsid w:val="00F1770B"/>
    <w:rsid w:val="00F17852"/>
    <w:rsid w:val="00F2013F"/>
    <w:rsid w:val="00F21269"/>
    <w:rsid w:val="00F21BAB"/>
    <w:rsid w:val="00F22B09"/>
    <w:rsid w:val="00F23379"/>
    <w:rsid w:val="00F2402F"/>
    <w:rsid w:val="00F2428F"/>
    <w:rsid w:val="00F24A69"/>
    <w:rsid w:val="00F25DFD"/>
    <w:rsid w:val="00F2716B"/>
    <w:rsid w:val="00F27AE8"/>
    <w:rsid w:val="00F3039C"/>
    <w:rsid w:val="00F31BE5"/>
    <w:rsid w:val="00F32239"/>
    <w:rsid w:val="00F3281D"/>
    <w:rsid w:val="00F331A5"/>
    <w:rsid w:val="00F3387D"/>
    <w:rsid w:val="00F343AA"/>
    <w:rsid w:val="00F34424"/>
    <w:rsid w:val="00F345C8"/>
    <w:rsid w:val="00F34718"/>
    <w:rsid w:val="00F34F7D"/>
    <w:rsid w:val="00F351DA"/>
    <w:rsid w:val="00F35814"/>
    <w:rsid w:val="00F35C1F"/>
    <w:rsid w:val="00F35D15"/>
    <w:rsid w:val="00F35D1E"/>
    <w:rsid w:val="00F361D8"/>
    <w:rsid w:val="00F37A4F"/>
    <w:rsid w:val="00F37BB9"/>
    <w:rsid w:val="00F403CB"/>
    <w:rsid w:val="00F408C7"/>
    <w:rsid w:val="00F417E9"/>
    <w:rsid w:val="00F424B7"/>
    <w:rsid w:val="00F431A4"/>
    <w:rsid w:val="00F44221"/>
    <w:rsid w:val="00F4423F"/>
    <w:rsid w:val="00F45D11"/>
    <w:rsid w:val="00F45F21"/>
    <w:rsid w:val="00F46311"/>
    <w:rsid w:val="00F46F7C"/>
    <w:rsid w:val="00F475FC"/>
    <w:rsid w:val="00F5003E"/>
    <w:rsid w:val="00F50AFC"/>
    <w:rsid w:val="00F50DE8"/>
    <w:rsid w:val="00F512F3"/>
    <w:rsid w:val="00F52DA6"/>
    <w:rsid w:val="00F55315"/>
    <w:rsid w:val="00F55A25"/>
    <w:rsid w:val="00F5678B"/>
    <w:rsid w:val="00F56A37"/>
    <w:rsid w:val="00F578BF"/>
    <w:rsid w:val="00F57A80"/>
    <w:rsid w:val="00F605B4"/>
    <w:rsid w:val="00F61396"/>
    <w:rsid w:val="00F613F3"/>
    <w:rsid w:val="00F61879"/>
    <w:rsid w:val="00F61CAA"/>
    <w:rsid w:val="00F61D65"/>
    <w:rsid w:val="00F61DDB"/>
    <w:rsid w:val="00F61E54"/>
    <w:rsid w:val="00F6276B"/>
    <w:rsid w:val="00F6294A"/>
    <w:rsid w:val="00F63049"/>
    <w:rsid w:val="00F630C3"/>
    <w:rsid w:val="00F63255"/>
    <w:rsid w:val="00F63A31"/>
    <w:rsid w:val="00F64238"/>
    <w:rsid w:val="00F65425"/>
    <w:rsid w:val="00F65B01"/>
    <w:rsid w:val="00F6613E"/>
    <w:rsid w:val="00F70545"/>
    <w:rsid w:val="00F71790"/>
    <w:rsid w:val="00F71D49"/>
    <w:rsid w:val="00F72302"/>
    <w:rsid w:val="00F739C0"/>
    <w:rsid w:val="00F73F10"/>
    <w:rsid w:val="00F742DC"/>
    <w:rsid w:val="00F75006"/>
    <w:rsid w:val="00F756F9"/>
    <w:rsid w:val="00F76A2B"/>
    <w:rsid w:val="00F77F08"/>
    <w:rsid w:val="00F80018"/>
    <w:rsid w:val="00F816E2"/>
    <w:rsid w:val="00F81EB4"/>
    <w:rsid w:val="00F82544"/>
    <w:rsid w:val="00F829DB"/>
    <w:rsid w:val="00F82A97"/>
    <w:rsid w:val="00F82F72"/>
    <w:rsid w:val="00F83213"/>
    <w:rsid w:val="00F8384C"/>
    <w:rsid w:val="00F83CAE"/>
    <w:rsid w:val="00F841EF"/>
    <w:rsid w:val="00F84595"/>
    <w:rsid w:val="00F85332"/>
    <w:rsid w:val="00F858A6"/>
    <w:rsid w:val="00F87C55"/>
    <w:rsid w:val="00F87DB8"/>
    <w:rsid w:val="00F90444"/>
    <w:rsid w:val="00F90632"/>
    <w:rsid w:val="00F907E9"/>
    <w:rsid w:val="00F90F30"/>
    <w:rsid w:val="00F91496"/>
    <w:rsid w:val="00F9506A"/>
    <w:rsid w:val="00F9570B"/>
    <w:rsid w:val="00F95799"/>
    <w:rsid w:val="00F97210"/>
    <w:rsid w:val="00F97315"/>
    <w:rsid w:val="00F97B36"/>
    <w:rsid w:val="00FA0DA9"/>
    <w:rsid w:val="00FA0DBF"/>
    <w:rsid w:val="00FA18E8"/>
    <w:rsid w:val="00FA1B89"/>
    <w:rsid w:val="00FA22DE"/>
    <w:rsid w:val="00FA2592"/>
    <w:rsid w:val="00FA346B"/>
    <w:rsid w:val="00FA35E3"/>
    <w:rsid w:val="00FA4D08"/>
    <w:rsid w:val="00FA540B"/>
    <w:rsid w:val="00FA73EB"/>
    <w:rsid w:val="00FA7CE8"/>
    <w:rsid w:val="00FA7F48"/>
    <w:rsid w:val="00FB1777"/>
    <w:rsid w:val="00FB25D2"/>
    <w:rsid w:val="00FB310E"/>
    <w:rsid w:val="00FB49B4"/>
    <w:rsid w:val="00FB4C6D"/>
    <w:rsid w:val="00FB505A"/>
    <w:rsid w:val="00FB5638"/>
    <w:rsid w:val="00FB58DA"/>
    <w:rsid w:val="00FB5A1C"/>
    <w:rsid w:val="00FB5D94"/>
    <w:rsid w:val="00FB678C"/>
    <w:rsid w:val="00FC01B2"/>
    <w:rsid w:val="00FC0D19"/>
    <w:rsid w:val="00FC0F46"/>
    <w:rsid w:val="00FC141F"/>
    <w:rsid w:val="00FC1B4C"/>
    <w:rsid w:val="00FC23D6"/>
    <w:rsid w:val="00FC3990"/>
    <w:rsid w:val="00FC3B9C"/>
    <w:rsid w:val="00FC3F64"/>
    <w:rsid w:val="00FC5047"/>
    <w:rsid w:val="00FC50D3"/>
    <w:rsid w:val="00FC5276"/>
    <w:rsid w:val="00FC5730"/>
    <w:rsid w:val="00FC642F"/>
    <w:rsid w:val="00FC67DD"/>
    <w:rsid w:val="00FC6943"/>
    <w:rsid w:val="00FC717F"/>
    <w:rsid w:val="00FC7B51"/>
    <w:rsid w:val="00FC7ECC"/>
    <w:rsid w:val="00FD133D"/>
    <w:rsid w:val="00FD3819"/>
    <w:rsid w:val="00FD3FFD"/>
    <w:rsid w:val="00FD52AC"/>
    <w:rsid w:val="00FD56F9"/>
    <w:rsid w:val="00FD6911"/>
    <w:rsid w:val="00FD697C"/>
    <w:rsid w:val="00FD7EFF"/>
    <w:rsid w:val="00FE0C8C"/>
    <w:rsid w:val="00FE1A46"/>
    <w:rsid w:val="00FE1EB1"/>
    <w:rsid w:val="00FE392F"/>
    <w:rsid w:val="00FE46BA"/>
    <w:rsid w:val="00FE50EF"/>
    <w:rsid w:val="00FE5F05"/>
    <w:rsid w:val="00FE678E"/>
    <w:rsid w:val="00FE6DA5"/>
    <w:rsid w:val="00FE7FC0"/>
    <w:rsid w:val="00FF0AE6"/>
    <w:rsid w:val="00FF35C5"/>
    <w:rsid w:val="00FF3AC0"/>
    <w:rsid w:val="00FF3AD7"/>
    <w:rsid w:val="00FF4861"/>
    <w:rsid w:val="00FF4B0A"/>
    <w:rsid w:val="00FF4E6A"/>
    <w:rsid w:val="00FF5036"/>
    <w:rsid w:val="00FF51B6"/>
    <w:rsid w:val="00FF655F"/>
    <w:rsid w:val="00FF687B"/>
    <w:rsid w:val="00FF6927"/>
    <w:rsid w:val="00FF6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3191A"/>
  <w15:docId w15:val="{0E71BE66-5936-486E-AF5A-A87783BE6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A3F"/>
    <w:pPr>
      <w:spacing w:before="60" w:after="60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PODST"/>
    <w:link w:val="Nagwek1Znak"/>
    <w:uiPriority w:val="9"/>
    <w:qFormat/>
    <w:rsid w:val="00014E66"/>
    <w:pPr>
      <w:keepNext/>
      <w:numPr>
        <w:numId w:val="8"/>
      </w:numPr>
      <w:tabs>
        <w:tab w:val="clear" w:pos="644"/>
        <w:tab w:val="num" w:pos="470"/>
      </w:tabs>
      <w:spacing w:before="280" w:after="100"/>
      <w:ind w:left="470"/>
      <w:outlineLvl w:val="0"/>
    </w:pPr>
    <w:rPr>
      <w:rFonts w:ascii="Arial Narrow" w:hAnsi="Arial Narrow"/>
      <w:b/>
      <w:bCs/>
      <w:kern w:val="32"/>
      <w:sz w:val="24"/>
      <w:szCs w:val="32"/>
    </w:rPr>
  </w:style>
  <w:style w:type="paragraph" w:styleId="Nagwek2">
    <w:name w:val="heading 2"/>
    <w:aliases w:val="Znak1"/>
    <w:basedOn w:val="Normalny"/>
    <w:next w:val="NORMALPODST"/>
    <w:link w:val="Nagwek2Znak"/>
    <w:uiPriority w:val="9"/>
    <w:qFormat/>
    <w:rsid w:val="00014E66"/>
    <w:pPr>
      <w:keepNext/>
      <w:numPr>
        <w:ilvl w:val="1"/>
        <w:numId w:val="8"/>
      </w:numPr>
      <w:spacing w:before="240" w:after="120"/>
      <w:outlineLvl w:val="1"/>
    </w:pPr>
    <w:rPr>
      <w:rFonts w:ascii="Arial Narrow" w:hAnsi="Arial Narrow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42A5B"/>
    <w:pPr>
      <w:keepNext/>
      <w:spacing w:before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76255"/>
    <w:pPr>
      <w:keepNext/>
      <w:pBdr>
        <w:bottom w:val="single" w:sz="4" w:space="1" w:color="auto"/>
      </w:pBdr>
      <w:spacing w:before="320"/>
      <w:outlineLvl w:val="3"/>
    </w:pPr>
    <w:rPr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9010E"/>
    <w:p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08F3"/>
    <w:pPr>
      <w:spacing w:before="240"/>
      <w:outlineLvl w:val="5"/>
    </w:pPr>
    <w:rPr>
      <w:rFonts w:ascii="Calibri" w:hAnsi="Calibri"/>
      <w:b/>
      <w:bCs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66C"/>
    <w:pPr>
      <w:keepNext/>
      <w:keepLines/>
      <w:spacing w:before="40" w:after="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7C7CD0"/>
    <w:pPr>
      <w:spacing w:before="240"/>
      <w:outlineLvl w:val="7"/>
    </w:pPr>
    <w:rPr>
      <w:rFonts w:ascii="Calibri" w:hAnsi="Calibri"/>
      <w:i/>
      <w:iCs/>
      <w:sz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B08F3"/>
    <w:pPr>
      <w:spacing w:before="240"/>
      <w:outlineLvl w:val="8"/>
    </w:pPr>
    <w:rPr>
      <w:rFonts w:ascii="Calibri Light" w:hAnsi="Calibri Light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14E66"/>
    <w:rPr>
      <w:rFonts w:ascii="Arial Narrow" w:hAnsi="Arial Narrow"/>
      <w:b/>
      <w:bCs/>
      <w:kern w:val="32"/>
      <w:sz w:val="24"/>
      <w:szCs w:val="32"/>
    </w:rPr>
  </w:style>
  <w:style w:type="paragraph" w:customStyle="1" w:styleId="Punkty">
    <w:name w:val="Punkty"/>
    <w:basedOn w:val="Normalny"/>
    <w:next w:val="Zwykytekst"/>
    <w:rsid w:val="000A5CBB"/>
    <w:pPr>
      <w:numPr>
        <w:numId w:val="1"/>
      </w:numPr>
    </w:pPr>
    <w:rPr>
      <w:szCs w:val="20"/>
    </w:rPr>
  </w:style>
  <w:style w:type="paragraph" w:styleId="Zwykytekst">
    <w:name w:val="Plain Text"/>
    <w:basedOn w:val="Normalny"/>
    <w:link w:val="ZwykytekstZnak"/>
    <w:uiPriority w:val="99"/>
    <w:rsid w:val="000A5CBB"/>
    <w:rPr>
      <w:rFonts w:ascii="Courier New" w:hAnsi="Courier New"/>
      <w:sz w:val="20"/>
      <w:szCs w:val="20"/>
    </w:rPr>
  </w:style>
  <w:style w:type="table" w:styleId="Tabela-Siatka">
    <w:name w:val="Table Grid"/>
    <w:basedOn w:val="Standardowy"/>
    <w:uiPriority w:val="39"/>
    <w:rsid w:val="00EA5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1">
    <w:name w:val="Plan dokumentu1"/>
    <w:basedOn w:val="Normalny"/>
    <w:link w:val="PlandokumentuZnak"/>
    <w:rsid w:val="00EB2E86"/>
    <w:pPr>
      <w:shd w:val="clear" w:color="auto" w:fill="000080"/>
    </w:pPr>
    <w:rPr>
      <w:rFonts w:ascii="Tahoma" w:hAnsi="Tahoma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1A61F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A61FF"/>
  </w:style>
  <w:style w:type="paragraph" w:styleId="Nagwek">
    <w:name w:val="header"/>
    <w:basedOn w:val="Normalny"/>
    <w:link w:val="NagwekZnak"/>
    <w:rsid w:val="001A61F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paragraph" w:styleId="Spistreci1">
    <w:name w:val="toc 1"/>
    <w:basedOn w:val="Tytu"/>
    <w:next w:val="Normalny"/>
    <w:autoRedefine/>
    <w:uiPriority w:val="39"/>
    <w:rsid w:val="00AB6DBE"/>
    <w:pPr>
      <w:tabs>
        <w:tab w:val="left" w:pos="113"/>
        <w:tab w:val="left" w:pos="284"/>
        <w:tab w:val="right" w:leader="dot" w:pos="8931"/>
      </w:tabs>
      <w:spacing w:before="60"/>
    </w:pPr>
    <w:rPr>
      <w:bCs w:val="0"/>
      <w:caps/>
      <w:sz w:val="18"/>
      <w:szCs w:val="20"/>
      <w:u w:val="single"/>
    </w:rPr>
  </w:style>
  <w:style w:type="character" w:styleId="Hipercze">
    <w:name w:val="Hyperlink"/>
    <w:uiPriority w:val="99"/>
    <w:rsid w:val="00B61858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rsid w:val="00DE5641"/>
    <w:pPr>
      <w:tabs>
        <w:tab w:val="left" w:leader="dot" w:pos="284"/>
        <w:tab w:val="left" w:pos="709"/>
        <w:tab w:val="right" w:leader="dot" w:pos="8931"/>
      </w:tabs>
      <w:ind w:left="284"/>
    </w:pPr>
    <w:rPr>
      <w:b/>
      <w:smallCaps/>
      <w:sz w:val="18"/>
      <w:szCs w:val="20"/>
    </w:rPr>
  </w:style>
  <w:style w:type="paragraph" w:customStyle="1" w:styleId="Spistreciopis">
    <w:name w:val="Spis treści opis"/>
    <w:basedOn w:val="Spistreci1"/>
    <w:autoRedefine/>
    <w:rsid w:val="004B64FA"/>
    <w:pPr>
      <w:tabs>
        <w:tab w:val="left" w:pos="-1800"/>
        <w:tab w:val="right" w:leader="dot" w:pos="9180"/>
      </w:tabs>
      <w:ind w:left="1260" w:right="534" w:hanging="360"/>
    </w:pPr>
  </w:style>
  <w:style w:type="paragraph" w:styleId="Tekstprzypisudolnego">
    <w:name w:val="footnote text"/>
    <w:basedOn w:val="Normalny"/>
    <w:link w:val="TekstprzypisudolnegoZnak"/>
    <w:rsid w:val="00DE3837"/>
    <w:rPr>
      <w:sz w:val="20"/>
      <w:szCs w:val="20"/>
    </w:rPr>
  </w:style>
  <w:style w:type="character" w:styleId="Odwoanieprzypisudolnego">
    <w:name w:val="footnote reference"/>
    <w:semiHidden/>
    <w:rsid w:val="00DE3837"/>
    <w:rPr>
      <w:vertAlign w:val="superscript"/>
    </w:rPr>
  </w:style>
  <w:style w:type="character" w:styleId="Odwoaniedokomentarza">
    <w:name w:val="annotation reference"/>
    <w:semiHidden/>
    <w:rsid w:val="00DE383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E38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383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E3837"/>
    <w:rPr>
      <w:rFonts w:ascii="Tahoma" w:hAnsi="Tahoma"/>
      <w:sz w:val="16"/>
      <w:szCs w:val="16"/>
    </w:rPr>
  </w:style>
  <w:style w:type="paragraph" w:customStyle="1" w:styleId="Index">
    <w:name w:val="Index"/>
    <w:basedOn w:val="Normalny"/>
    <w:rsid w:val="007C0EC2"/>
    <w:pPr>
      <w:suppressLineNumbers/>
      <w:suppressAutoHyphens/>
    </w:pPr>
    <w:rPr>
      <w:rFonts w:ascii="Tahoma" w:hAnsi="Tahoma" w:cs="Tahoma"/>
      <w:sz w:val="20"/>
      <w:lang w:eastAsia="ar-SA"/>
    </w:rPr>
  </w:style>
  <w:style w:type="paragraph" w:customStyle="1" w:styleId="Tekstpodstawowy31">
    <w:name w:val="Tekst podstawowy 31"/>
    <w:basedOn w:val="Normalny"/>
    <w:rsid w:val="005D042A"/>
    <w:pPr>
      <w:widowControl w:val="0"/>
      <w:suppressAutoHyphens/>
      <w:overflowPunct w:val="0"/>
      <w:autoSpaceDE w:val="0"/>
    </w:pPr>
    <w:rPr>
      <w:rFonts w:eastAsia="Arial Unicode MS"/>
      <w:kern w:val="1"/>
      <w:szCs w:val="20"/>
    </w:rPr>
  </w:style>
  <w:style w:type="paragraph" w:styleId="Tekstpodstawowywcity">
    <w:name w:val="Body Text Indent"/>
    <w:basedOn w:val="Normalny"/>
    <w:link w:val="TekstpodstawowywcityZnak"/>
    <w:rsid w:val="00D71B7E"/>
    <w:pPr>
      <w:suppressAutoHyphens/>
      <w:ind w:left="425"/>
    </w:pPr>
    <w:rPr>
      <w:kern w:val="1"/>
      <w:lang w:eastAsia="ar-SA"/>
    </w:rPr>
  </w:style>
  <w:style w:type="paragraph" w:customStyle="1" w:styleId="OP3">
    <w:name w:val="OP3"/>
    <w:basedOn w:val="Normalny"/>
    <w:rsid w:val="007732AE"/>
    <w:pPr>
      <w:tabs>
        <w:tab w:val="num" w:pos="502"/>
        <w:tab w:val="left" w:pos="992"/>
      </w:tabs>
      <w:suppressAutoHyphens/>
    </w:pPr>
    <w:rPr>
      <w:rFonts w:cs="Arial"/>
      <w:lang w:eastAsia="ar-SA"/>
    </w:rPr>
  </w:style>
  <w:style w:type="paragraph" w:styleId="Lista">
    <w:name w:val="List"/>
    <w:basedOn w:val="Tekstpodstawowy"/>
    <w:rsid w:val="000E1F94"/>
    <w:pPr>
      <w:widowControl w:val="0"/>
      <w:numPr>
        <w:numId w:val="2"/>
      </w:numPr>
      <w:suppressAutoHyphens/>
    </w:pPr>
    <w:rPr>
      <w:rFonts w:eastAsia="Arial Unicode MS" w:cs="Tahoma"/>
      <w:kern w:val="1"/>
      <w:lang w:eastAsia="ar-SA"/>
    </w:rPr>
  </w:style>
  <w:style w:type="paragraph" w:styleId="Tekstpodstawowy">
    <w:name w:val="Body Text"/>
    <w:basedOn w:val="Normalny"/>
    <w:link w:val="TekstpodstawowyZnak"/>
    <w:rsid w:val="000E1F94"/>
    <w:pPr>
      <w:spacing w:after="120"/>
    </w:pPr>
  </w:style>
  <w:style w:type="character" w:styleId="UyteHipercze">
    <w:name w:val="FollowedHyperlink"/>
    <w:uiPriority w:val="99"/>
    <w:rsid w:val="000260C4"/>
    <w:rPr>
      <w:color w:val="800080"/>
      <w:u w:val="single"/>
    </w:rPr>
  </w:style>
  <w:style w:type="paragraph" w:customStyle="1" w:styleId="Projekt">
    <w:name w:val="Projekt"/>
    <w:basedOn w:val="Normalny"/>
    <w:rsid w:val="00E1744E"/>
    <w:pPr>
      <w:spacing w:line="360" w:lineRule="auto"/>
      <w:jc w:val="both"/>
    </w:pPr>
    <w:rPr>
      <w:rFonts w:cs="Courier New"/>
      <w:kern w:val="1"/>
      <w:szCs w:val="20"/>
      <w:lang w:eastAsia="ar-SA"/>
    </w:rPr>
  </w:style>
  <w:style w:type="paragraph" w:customStyle="1" w:styleId="xl39">
    <w:name w:val="xl39"/>
    <w:basedOn w:val="Normalny"/>
    <w:rsid w:val="000B7367"/>
    <w:pPr>
      <w:pBdr>
        <w:right w:val="single" w:sz="4" w:space="0" w:color="000000"/>
      </w:pBdr>
      <w:spacing w:before="100" w:after="100"/>
    </w:pPr>
    <w:rPr>
      <w:rFonts w:ascii="Arial Unicode MS" w:eastAsia="Arial Unicode MS" w:hAnsi="Arial Unicode MS" w:cs="Courier New"/>
      <w:lang w:eastAsia="ar-SA"/>
    </w:rPr>
  </w:style>
  <w:style w:type="paragraph" w:styleId="Spistreci3">
    <w:name w:val="toc 3"/>
    <w:basedOn w:val="Normalny"/>
    <w:next w:val="Normalny"/>
    <w:autoRedefine/>
    <w:uiPriority w:val="39"/>
    <w:rsid w:val="00DE5641"/>
    <w:pPr>
      <w:tabs>
        <w:tab w:val="left" w:pos="851"/>
        <w:tab w:val="right" w:leader="dot" w:pos="8931"/>
      </w:tabs>
    </w:pPr>
    <w:rPr>
      <w:b/>
      <w:iCs/>
      <w:noProof/>
      <w:sz w:val="18"/>
      <w:szCs w:val="20"/>
    </w:rPr>
  </w:style>
  <w:style w:type="paragraph" w:customStyle="1" w:styleId="opisspis2">
    <w:name w:val="opis spis2"/>
    <w:basedOn w:val="Spistreciopis"/>
    <w:autoRedefine/>
    <w:rsid w:val="00253672"/>
    <w:pPr>
      <w:ind w:left="360"/>
    </w:pPr>
  </w:style>
  <w:style w:type="paragraph" w:customStyle="1" w:styleId="StylSpistreciopisZlewej0cmPrzed3ptPo3pt">
    <w:name w:val="Styl Spis treści opis + Z lewej:  0 cm Przed:  3 pt Po:  3 pt"/>
    <w:basedOn w:val="Spistreciopis"/>
    <w:autoRedefine/>
    <w:rsid w:val="0088181F"/>
    <w:pPr>
      <w:ind w:left="360"/>
    </w:pPr>
  </w:style>
  <w:style w:type="paragraph" w:styleId="Tekstpodstawowywcity3">
    <w:name w:val="Body Text Indent 3"/>
    <w:basedOn w:val="Normalny"/>
    <w:link w:val="Tekstpodstawowywcity3Znak"/>
    <w:rsid w:val="002316D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316D0"/>
    <w:pPr>
      <w:spacing w:after="120"/>
    </w:pPr>
    <w:rPr>
      <w:sz w:val="16"/>
      <w:szCs w:val="16"/>
    </w:rPr>
  </w:style>
  <w:style w:type="paragraph" w:customStyle="1" w:styleId="Tekstpodstawowy311">
    <w:name w:val="Tekst podstawowy 311"/>
    <w:basedOn w:val="Normalny"/>
    <w:rsid w:val="00F64238"/>
    <w:pPr>
      <w:suppressAutoHyphens/>
    </w:pPr>
    <w:rPr>
      <w:kern w:val="1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F45F21"/>
    <w:pPr>
      <w:suppressLineNumbers/>
    </w:pPr>
    <w:rPr>
      <w:rFonts w:cs="Wingdings"/>
      <w:sz w:val="20"/>
      <w:szCs w:val="20"/>
      <w:lang w:eastAsia="ar-SA"/>
    </w:rPr>
  </w:style>
  <w:style w:type="paragraph" w:customStyle="1" w:styleId="Standard">
    <w:name w:val="Standard"/>
    <w:rsid w:val="005E2B24"/>
    <w:pPr>
      <w:suppressAutoHyphens/>
    </w:pPr>
    <w:rPr>
      <w:rFonts w:cs="Wingdings"/>
      <w:sz w:val="24"/>
      <w:lang w:eastAsia="ar-SA"/>
    </w:rPr>
  </w:style>
  <w:style w:type="paragraph" w:customStyle="1" w:styleId="Tekstzwyky">
    <w:name w:val="Tekst zwykły"/>
    <w:basedOn w:val="Normalny"/>
    <w:rsid w:val="001A07A5"/>
    <w:pPr>
      <w:tabs>
        <w:tab w:val="left" w:pos="709"/>
      </w:tabs>
      <w:spacing w:before="120" w:line="312" w:lineRule="auto"/>
      <w:ind w:firstLine="709"/>
      <w:jc w:val="both"/>
    </w:pPr>
    <w:rPr>
      <w:rFonts w:cs="Wingdings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992992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rsid w:val="00BB3E43"/>
    <w:rPr>
      <w:sz w:val="24"/>
      <w:szCs w:val="24"/>
    </w:rPr>
  </w:style>
  <w:style w:type="paragraph" w:styleId="Tytu">
    <w:name w:val="Title"/>
    <w:basedOn w:val="Normalny"/>
    <w:next w:val="NORMALPODST"/>
    <w:link w:val="TytuZnak"/>
    <w:qFormat/>
    <w:rsid w:val="00E97805"/>
    <w:pPr>
      <w:tabs>
        <w:tab w:val="left" w:pos="426"/>
      </w:tabs>
      <w:spacing w:before="240"/>
      <w:outlineLvl w:val="0"/>
    </w:pPr>
    <w:rPr>
      <w:b/>
      <w:bCs/>
      <w:kern w:val="28"/>
      <w:sz w:val="28"/>
      <w:szCs w:val="32"/>
    </w:rPr>
  </w:style>
  <w:style w:type="paragraph" w:styleId="Spistreci4">
    <w:name w:val="toc 4"/>
    <w:basedOn w:val="Normalny"/>
    <w:next w:val="Normalny"/>
    <w:autoRedefine/>
    <w:uiPriority w:val="39"/>
    <w:rsid w:val="00D9010E"/>
    <w:pPr>
      <w:ind w:left="658"/>
    </w:pPr>
    <w:rPr>
      <w:sz w:val="20"/>
      <w:szCs w:val="18"/>
    </w:rPr>
  </w:style>
  <w:style w:type="paragraph" w:styleId="Spistreci5">
    <w:name w:val="toc 5"/>
    <w:basedOn w:val="Normalny"/>
    <w:next w:val="Normalny"/>
    <w:autoRedefine/>
    <w:uiPriority w:val="39"/>
    <w:rsid w:val="00226A4B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6F297F"/>
    <w:pPr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6F297F"/>
    <w:pPr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6F297F"/>
    <w:pPr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6F297F"/>
    <w:pPr>
      <w:ind w:left="1760"/>
    </w:pPr>
    <w:rPr>
      <w:rFonts w:ascii="Times New Roman" w:hAnsi="Times New Roman"/>
      <w:sz w:val="18"/>
      <w:szCs w:val="18"/>
    </w:rPr>
  </w:style>
  <w:style w:type="paragraph" w:customStyle="1" w:styleId="normalny-kropki">
    <w:name w:val="normalny-kropki"/>
    <w:basedOn w:val="Normalny"/>
    <w:rsid w:val="00253525"/>
    <w:pPr>
      <w:numPr>
        <w:numId w:val="3"/>
      </w:numPr>
    </w:pPr>
    <w:rPr>
      <w:rFonts w:cs="Arial"/>
    </w:rPr>
  </w:style>
  <w:style w:type="paragraph" w:customStyle="1" w:styleId="naglowekbezpkt">
    <w:name w:val="naglowek bez pkt"/>
    <w:basedOn w:val="Nagwek1"/>
    <w:qFormat/>
    <w:rsid w:val="00BD555B"/>
    <w:pPr>
      <w:numPr>
        <w:numId w:val="0"/>
      </w:numPr>
      <w:pBdr>
        <w:bottom w:val="single" w:sz="4" w:space="1" w:color="auto"/>
      </w:pBdr>
      <w:spacing w:before="720"/>
    </w:pPr>
  </w:style>
  <w:style w:type="paragraph" w:customStyle="1" w:styleId="PRZEDTYTUL">
    <w:name w:val="PRZEDTYTUL"/>
    <w:basedOn w:val="Normalny"/>
    <w:qFormat/>
    <w:rsid w:val="00BD555B"/>
    <w:pPr>
      <w:shd w:val="clear" w:color="auto" w:fill="A6A6A6"/>
    </w:pPr>
    <w:rPr>
      <w:b/>
      <w:color w:val="FFFFFF"/>
      <w:sz w:val="28"/>
      <w:szCs w:val="28"/>
    </w:rPr>
  </w:style>
  <w:style w:type="paragraph" w:customStyle="1" w:styleId="normalnywykropkowany">
    <w:name w:val="normalny wykropkowany"/>
    <w:basedOn w:val="Normalny"/>
    <w:qFormat/>
    <w:rsid w:val="00E25747"/>
    <w:pPr>
      <w:numPr>
        <w:numId w:val="4"/>
      </w:numPr>
      <w:ind w:left="993" w:hanging="284"/>
    </w:pPr>
    <w:rPr>
      <w:rFonts w:cs="Arial"/>
      <w:szCs w:val="22"/>
    </w:rPr>
  </w:style>
  <w:style w:type="paragraph" w:customStyle="1" w:styleId="1Naglowek1">
    <w:name w:val="1 Naglowek 1"/>
    <w:basedOn w:val="Nagwek1"/>
    <w:rsid w:val="00E5004B"/>
    <w:pPr>
      <w:tabs>
        <w:tab w:val="left" w:pos="284"/>
      </w:tabs>
    </w:pPr>
  </w:style>
  <w:style w:type="character" w:customStyle="1" w:styleId="Nagwek5Znak">
    <w:name w:val="Nagłówek 5 Znak"/>
    <w:link w:val="Nagwek5"/>
    <w:uiPriority w:val="9"/>
    <w:rsid w:val="00D9010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normalpodkreslony">
    <w:name w:val="normal_podkreslony"/>
    <w:basedOn w:val="Normalny"/>
    <w:next w:val="Normalny"/>
    <w:rsid w:val="00B74E2C"/>
    <w:rPr>
      <w:kern w:val="1"/>
      <w:u w:val="single"/>
      <w:lang w:eastAsia="ar-SA"/>
    </w:rPr>
  </w:style>
  <w:style w:type="paragraph" w:customStyle="1" w:styleId="normakkropki">
    <w:name w:val="normak_kropki"/>
    <w:basedOn w:val="Normalny"/>
    <w:qFormat/>
    <w:rsid w:val="0057399F"/>
    <w:pPr>
      <w:numPr>
        <w:numId w:val="5"/>
      </w:numPr>
      <w:spacing w:before="40" w:after="20"/>
    </w:pPr>
    <w:rPr>
      <w:rFonts w:cs="Arial"/>
      <w:kern w:val="1"/>
      <w:sz w:val="20"/>
      <w:szCs w:val="22"/>
    </w:rPr>
  </w:style>
  <w:style w:type="paragraph" w:customStyle="1" w:styleId="normalpodkreslenie">
    <w:name w:val="normal_podkreslenie"/>
    <w:basedOn w:val="Normalny"/>
    <w:qFormat/>
    <w:rsid w:val="00F578BF"/>
    <w:pPr>
      <w:spacing w:before="140"/>
      <w:ind w:left="284"/>
    </w:pPr>
    <w:rPr>
      <w:rFonts w:cs="Arial"/>
      <w:kern w:val="1"/>
      <w:sz w:val="20"/>
      <w:szCs w:val="22"/>
      <w:u w:val="single"/>
    </w:rPr>
  </w:style>
  <w:style w:type="paragraph" w:customStyle="1" w:styleId="normalnypodkreslony">
    <w:name w:val="normalny podkreslony"/>
    <w:basedOn w:val="Normalny"/>
    <w:autoRedefine/>
    <w:qFormat/>
    <w:rsid w:val="00AB0093"/>
    <w:pPr>
      <w:suppressAutoHyphens/>
    </w:pPr>
    <w:rPr>
      <w:kern w:val="1"/>
      <w:sz w:val="21"/>
      <w:szCs w:val="21"/>
      <w:u w:val="single"/>
      <w:lang w:eastAsia="ar-SA"/>
    </w:rPr>
  </w:style>
  <w:style w:type="paragraph" w:customStyle="1" w:styleId="Nagwek10">
    <w:name w:val="Nagłówek1"/>
    <w:basedOn w:val="Normalny"/>
    <w:next w:val="Tekstpodstawowy"/>
    <w:link w:val="Nagwek1Znak0"/>
    <w:rsid w:val="001926D0"/>
    <w:pPr>
      <w:keepNext/>
      <w:suppressAutoHyphens/>
      <w:spacing w:before="240" w:after="120"/>
    </w:pPr>
    <w:rPr>
      <w:rFonts w:eastAsia="Lucida Sans Unicode"/>
      <w:sz w:val="28"/>
      <w:szCs w:val="28"/>
      <w:lang w:eastAsia="ar-SA"/>
    </w:rPr>
  </w:style>
  <w:style w:type="character" w:customStyle="1" w:styleId="Nagwek1Znak0">
    <w:name w:val="Nagłówek1 Znak"/>
    <w:link w:val="Nagwek10"/>
    <w:rsid w:val="001926D0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ZESCI">
    <w:name w:val="CZESCI"/>
    <w:basedOn w:val="Nagwek3"/>
    <w:next w:val="NORMALPODST"/>
    <w:qFormat/>
    <w:rsid w:val="00014E66"/>
    <w:pPr>
      <w:pBdr>
        <w:bottom w:val="single" w:sz="4" w:space="1" w:color="auto"/>
      </w:pBdr>
      <w:tabs>
        <w:tab w:val="right" w:pos="142"/>
        <w:tab w:val="left" w:pos="426"/>
      </w:tabs>
      <w:suppressAutoHyphens/>
    </w:pPr>
    <w:rPr>
      <w:rFonts w:ascii="Arial Narrow" w:hAnsi="Arial Narrow"/>
      <w:lang w:eastAsia="ar-SA"/>
    </w:rPr>
  </w:style>
  <w:style w:type="paragraph" w:customStyle="1" w:styleId="normalnykropki">
    <w:name w:val="normalny kropki"/>
    <w:basedOn w:val="Normalny"/>
    <w:qFormat/>
    <w:rsid w:val="00F578BF"/>
    <w:pPr>
      <w:numPr>
        <w:numId w:val="6"/>
      </w:numPr>
      <w:tabs>
        <w:tab w:val="left" w:pos="993"/>
      </w:tabs>
      <w:suppressAutoHyphens/>
      <w:spacing w:before="0" w:after="40"/>
      <w:ind w:left="714" w:hanging="357"/>
    </w:pPr>
    <w:rPr>
      <w:rFonts w:cs="Arial"/>
      <w:lang w:eastAsia="ar-SA"/>
    </w:rPr>
  </w:style>
  <w:style w:type="paragraph" w:customStyle="1" w:styleId="NORMALPODST">
    <w:name w:val="NORMAL_PODST"/>
    <w:basedOn w:val="Normalny"/>
    <w:link w:val="NORMALPODSTZnak"/>
    <w:qFormat/>
    <w:rsid w:val="00F45D11"/>
    <w:pPr>
      <w:spacing w:after="40"/>
      <w:ind w:left="284"/>
    </w:pPr>
    <w:rPr>
      <w:sz w:val="20"/>
    </w:rPr>
  </w:style>
  <w:style w:type="paragraph" w:customStyle="1" w:styleId="Nagwek31">
    <w:name w:val="Nagłówek 31"/>
    <w:basedOn w:val="Normalny"/>
    <w:next w:val="Normalny"/>
    <w:rsid w:val="00BE1ACF"/>
    <w:pPr>
      <w:keepNext/>
      <w:widowControl w:val="0"/>
      <w:suppressAutoHyphens/>
      <w:autoSpaceDE w:val="0"/>
      <w:spacing w:before="240"/>
      <w:ind w:left="709" w:hanging="709"/>
      <w:jc w:val="both"/>
    </w:pPr>
    <w:rPr>
      <w:rFonts w:eastAsia="Arial" w:cs="Arial"/>
      <w:b/>
      <w:bCs/>
      <w:sz w:val="24"/>
    </w:rPr>
  </w:style>
  <w:style w:type="character" w:customStyle="1" w:styleId="NORMALPODSTZnak">
    <w:name w:val="NORMAL_PODST Znak"/>
    <w:link w:val="NORMALPODST"/>
    <w:rsid w:val="00F45D11"/>
    <w:rPr>
      <w:rFonts w:ascii="Arial" w:hAnsi="Arial"/>
      <w:szCs w:val="24"/>
    </w:rPr>
  </w:style>
  <w:style w:type="paragraph" w:styleId="NormalnyWeb">
    <w:name w:val="Normal (Web)"/>
    <w:basedOn w:val="Normalny"/>
    <w:uiPriority w:val="99"/>
    <w:unhideWhenUsed/>
    <w:rsid w:val="0010417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ogrubienie">
    <w:name w:val="Strong"/>
    <w:uiPriority w:val="22"/>
    <w:qFormat/>
    <w:rsid w:val="0010417F"/>
    <w:rPr>
      <w:b/>
      <w:bCs/>
    </w:rPr>
  </w:style>
  <w:style w:type="character" w:customStyle="1" w:styleId="Symbolewypunktowania">
    <w:name w:val="Symbole wypunktowania"/>
    <w:rsid w:val="00E4500D"/>
    <w:rPr>
      <w:rFonts w:ascii="StarSymbol" w:eastAsia="StarSymbol" w:hAnsi="StarSymbol" w:cs="StarSymbol"/>
      <w:sz w:val="18"/>
      <w:szCs w:val="18"/>
    </w:rPr>
  </w:style>
  <w:style w:type="character" w:customStyle="1" w:styleId="Nagwek8Znak">
    <w:name w:val="Nagłówek 8 Znak"/>
    <w:link w:val="Nagwek8"/>
    <w:uiPriority w:val="9"/>
    <w:rsid w:val="007C7CD0"/>
    <w:rPr>
      <w:rFonts w:ascii="Calibri" w:eastAsia="Times New Roman" w:hAnsi="Calibri" w:cs="Times New Roman"/>
      <w:i/>
      <w:iCs/>
      <w:sz w:val="24"/>
      <w:szCs w:val="24"/>
    </w:rPr>
  </w:style>
  <w:style w:type="paragraph" w:styleId="Podtytu">
    <w:name w:val="Subtitle"/>
    <w:basedOn w:val="Normalny"/>
    <w:link w:val="PodtytuZnak"/>
    <w:qFormat/>
    <w:rsid w:val="007C7CD0"/>
    <w:pPr>
      <w:spacing w:before="0" w:after="0"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PodtytuZnak">
    <w:name w:val="Podtytuł Znak"/>
    <w:link w:val="Podtytu"/>
    <w:rsid w:val="007C7CD0"/>
    <w:rPr>
      <w:sz w:val="28"/>
      <w:szCs w:val="28"/>
    </w:rPr>
  </w:style>
  <w:style w:type="paragraph" w:customStyle="1" w:styleId="Zwykytekst1">
    <w:name w:val="Zwykły tekst1"/>
    <w:basedOn w:val="Normalny"/>
    <w:rsid w:val="0006098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A10231"/>
    <w:pPr>
      <w:suppressAutoHyphens/>
      <w:spacing w:before="0" w:after="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nag1">
    <w:name w:val="nag1"/>
    <w:basedOn w:val="Normalny"/>
    <w:next w:val="Normalny"/>
    <w:rsid w:val="00A10231"/>
    <w:pPr>
      <w:numPr>
        <w:numId w:val="7"/>
      </w:numPr>
      <w:spacing w:before="100" w:beforeAutospacing="1" w:after="100" w:afterAutospacing="1"/>
    </w:pPr>
    <w:rPr>
      <w:rFonts w:cs="Arial"/>
      <w:b/>
      <w:bCs/>
      <w:sz w:val="24"/>
    </w:rPr>
  </w:style>
  <w:style w:type="paragraph" w:customStyle="1" w:styleId="nag2">
    <w:name w:val="nag2"/>
    <w:basedOn w:val="Normalny"/>
    <w:next w:val="Normalny"/>
    <w:rsid w:val="00A10231"/>
    <w:pPr>
      <w:numPr>
        <w:ilvl w:val="1"/>
        <w:numId w:val="7"/>
      </w:numPr>
      <w:spacing w:before="100" w:beforeAutospacing="1" w:after="100" w:afterAutospacing="1"/>
    </w:pPr>
    <w:rPr>
      <w:rFonts w:cs="Arial"/>
      <w:b/>
      <w:bCs/>
    </w:rPr>
  </w:style>
  <w:style w:type="paragraph" w:customStyle="1" w:styleId="DefinitionTerm">
    <w:name w:val="Definition Term"/>
    <w:basedOn w:val="Normalny"/>
    <w:next w:val="Normalny"/>
    <w:rsid w:val="00A10231"/>
    <w:pPr>
      <w:suppressAutoHyphens/>
      <w:spacing w:before="0" w:after="0"/>
    </w:pPr>
    <w:rPr>
      <w:rFonts w:ascii="Times New Roman" w:hAnsi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DB4DF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B4DF1"/>
    <w:rPr>
      <w:rFonts w:ascii="Arial" w:hAnsi="Arial"/>
      <w:sz w:val="22"/>
      <w:szCs w:val="24"/>
    </w:rPr>
  </w:style>
  <w:style w:type="paragraph" w:customStyle="1" w:styleId="Zwyky">
    <w:name w:val="Zwykły"/>
    <w:basedOn w:val="Normalny"/>
    <w:rsid w:val="00374365"/>
    <w:pPr>
      <w:widowControl w:val="0"/>
      <w:suppressAutoHyphens/>
      <w:autoSpaceDE w:val="0"/>
      <w:spacing w:before="0" w:after="120"/>
      <w:jc w:val="both"/>
    </w:pPr>
    <w:rPr>
      <w:rFonts w:eastAsia="Arial" w:cs="Arial"/>
      <w:sz w:val="24"/>
    </w:rPr>
  </w:style>
  <w:style w:type="character" w:customStyle="1" w:styleId="WW8Num51z0">
    <w:name w:val="WW8Num51z0"/>
    <w:rsid w:val="008C4F3E"/>
    <w:rPr>
      <w:rFonts w:ascii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6D0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96D0B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D96D0B"/>
    <w:rPr>
      <w:vertAlign w:val="superscript"/>
    </w:rPr>
  </w:style>
  <w:style w:type="character" w:customStyle="1" w:styleId="NORMALPODSTZnakZnak">
    <w:name w:val="NORMAL_PODST Znak Znak"/>
    <w:rsid w:val="002A7725"/>
    <w:rPr>
      <w:rFonts w:ascii="Arial" w:hAnsi="Arial"/>
      <w:sz w:val="22"/>
      <w:szCs w:val="24"/>
      <w:lang w:val="pl-PL" w:eastAsia="pl-PL" w:bidi="ar-SA"/>
    </w:rPr>
  </w:style>
  <w:style w:type="paragraph" w:customStyle="1" w:styleId="msolistparagraph0">
    <w:name w:val="msolistparagraph"/>
    <w:basedOn w:val="Normalny"/>
    <w:rsid w:val="00923D11"/>
    <w:pPr>
      <w:spacing w:before="0" w:after="0"/>
      <w:ind w:left="720"/>
    </w:pPr>
    <w:rPr>
      <w:rFonts w:ascii="Calibri" w:hAnsi="Calibri"/>
      <w:szCs w:val="22"/>
    </w:rPr>
  </w:style>
  <w:style w:type="paragraph" w:styleId="Akapitzlist">
    <w:name w:val="List Paragraph"/>
    <w:aliases w:val="Wypunktowanie,Akapit z listą1,Tabela_numerowanie"/>
    <w:basedOn w:val="Normalny"/>
    <w:link w:val="AkapitzlistZnak"/>
    <w:uiPriority w:val="34"/>
    <w:qFormat/>
    <w:rsid w:val="00A550F2"/>
    <w:pPr>
      <w:spacing w:before="0"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Instrukcja1">
    <w:name w:val="Instrukcja 1"/>
    <w:basedOn w:val="Podtytu"/>
    <w:rsid w:val="00BF2E97"/>
    <w:pPr>
      <w:widowControl w:val="0"/>
      <w:tabs>
        <w:tab w:val="num" w:pos="567"/>
      </w:tabs>
      <w:spacing w:before="480" w:after="120" w:line="240" w:lineRule="auto"/>
      <w:jc w:val="left"/>
    </w:pPr>
    <w:rPr>
      <w:rFonts w:ascii="Arial" w:hAnsi="Arial"/>
      <w:b/>
      <w:sz w:val="32"/>
      <w:szCs w:val="20"/>
      <w:lang w:eastAsia="ar-SA"/>
    </w:rPr>
  </w:style>
  <w:style w:type="paragraph" w:customStyle="1" w:styleId="Tekstkomentarza1">
    <w:name w:val="Tekst komentarza1"/>
    <w:basedOn w:val="Normalny"/>
    <w:rsid w:val="00BF2E97"/>
    <w:pPr>
      <w:spacing w:before="0" w:after="0"/>
    </w:pPr>
    <w:rPr>
      <w:rFonts w:ascii="Times New Roman" w:hAnsi="Times New Roman"/>
      <w:sz w:val="20"/>
      <w:szCs w:val="20"/>
      <w:lang w:eastAsia="ar-SA"/>
    </w:rPr>
  </w:style>
  <w:style w:type="paragraph" w:customStyle="1" w:styleId="7C593DFE7AFA4D31948DB0ACF2337AFF">
    <w:name w:val="7C593DFE7AFA4D31948DB0ACF2337AF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89E4A41915B4D56946C3B6B39C4283E">
    <w:name w:val="D89E4A41915B4D56946C3B6B39C4283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B2EC678D6BE4DEEA4B03F6A770A2BBD">
    <w:name w:val="AB2EC678D6BE4DEEA4B03F6A770A2BB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67D2E8BC0CA4F00BA3A141FE80D8A64">
    <w:name w:val="667D2E8BC0CA4F00BA3A141FE80D8A6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519DA43553648EAB297AD0A0A16F72D">
    <w:name w:val="5519DA43553648EAB297AD0A0A16F72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939583153BD4140894F01C064B6BF02">
    <w:name w:val="3939583153BD4140894F01C064B6BF0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E12634"/>
    <w:rPr>
      <w:rFonts w:ascii="Calibri" w:hAnsi="Calibri"/>
      <w:sz w:val="22"/>
      <w:szCs w:val="22"/>
      <w:lang w:eastAsia="en-US"/>
    </w:rPr>
  </w:style>
  <w:style w:type="paragraph" w:customStyle="1" w:styleId="E67CECBD5C9B438BA775C63B9D98E10D">
    <w:name w:val="E67CECBD5C9B438BA775C63B9D98E10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FDA41D8427E4F1789B56B0B1FF00C32">
    <w:name w:val="8FDA41D8427E4F1789B56B0B1FF00C3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0E87AD00C5F4E0A8C382F8064CA861A">
    <w:name w:val="50E87AD00C5F4E0A8C382F8064CA861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28BC621978849F9985ED8D866F9B758">
    <w:name w:val="928BC621978849F9985ED8D866F9B75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D68379B34E04E6D987D355122E916E5">
    <w:name w:val="DD68379B34E04E6D987D355122E916E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459541D81C44A778B2915D03F9EFC65">
    <w:name w:val="C459541D81C44A778B2915D03F9EFC6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09469394B124817AB30A97B6BAE47BF">
    <w:name w:val="909469394B124817AB30A97B6BAE47B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D722A67EEFC4D9FA171B3AA040F212F">
    <w:name w:val="FD722A67EEFC4D9FA171B3AA040F212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8D63DAFD54040928F2927E8C276C601">
    <w:name w:val="18D63DAFD54040928F2927E8C276C60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A8FDFAAD93E4D24B105354C46130F84">
    <w:name w:val="5A8FDFAAD93E4D24B105354C46130F8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722E4D56A864AF88D45A9773BFAA0AD">
    <w:name w:val="B722E4D56A864AF88D45A9773BFAA0A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C22253EF63F4BA686BB9A94B3C252F6">
    <w:name w:val="CC22253EF63F4BA686BB9A94B3C252F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E60E993B73E4103B3BFFC4F83DCBA3C">
    <w:name w:val="1E60E993B73E4103B3BFFC4F83DCBA3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30C21840D5B488A83F7CB9663E7F558">
    <w:name w:val="830C21840D5B488A83F7CB9663E7F55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0343E490B294977B1F6812CEA3AD73F">
    <w:name w:val="40343E490B294977B1F6812CEA3AD73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4C8AF6E82284E17BB24C0715006F9FD">
    <w:name w:val="54C8AF6E82284E17BB24C0715006F9F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22D03833BE6464295B14AA9832D9DA9">
    <w:name w:val="A22D03833BE6464295B14AA9832D9DA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BF8DB1C3564444D82AFB5C119E997C3">
    <w:name w:val="3BF8DB1C3564444D82AFB5C119E997C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E5EB135DD2248A39A12FA3BE9DC17CB">
    <w:name w:val="6E5EB135DD2248A39A12FA3BE9DC17C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9558B4EEC644A0B9EFB2D8986EBE18E">
    <w:name w:val="29558B4EEC644A0B9EFB2D8986EBE18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A791174228143C8AB409F50D17DFE00">
    <w:name w:val="AA791174228143C8AB409F50D17DFE0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93EFD0E1533441B9BDA28414358659A">
    <w:name w:val="793EFD0E1533441B9BDA28414358659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78F654F4684448A9CDD7E81A13E8821">
    <w:name w:val="878F654F4684448A9CDD7E81A13E882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C68BB32579947939ADEBFF925C9B01A">
    <w:name w:val="AC68BB32579947939ADEBFF925C9B01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EB6D3FDB02E479392CCBBE635A46425">
    <w:name w:val="5EB6D3FDB02E479392CCBBE635A4642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098208CCCEA446CAF17FE5F1444D9BD">
    <w:name w:val="4098208CCCEA446CAF17FE5F1444D9B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5968DF7CCCF4A5495DFE6E35DABC63D">
    <w:name w:val="25968DF7CCCF4A5495DFE6E35DABC63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D067B7C683241348184E3CBE971AD0F">
    <w:name w:val="FD067B7C683241348184E3CBE971AD0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C757DB060994B32BC96A875BFF18544">
    <w:name w:val="2C757DB060994B32BC96A875BFF1854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A4D4594B0AD484CB67DC92718A70526">
    <w:name w:val="9A4D4594B0AD484CB67DC92718A7052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DD1AEA457744068819E863161959F46">
    <w:name w:val="3DD1AEA457744068819E863161959F4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711A9C81C0B4FD495246DBB41BAD8FA">
    <w:name w:val="C711A9C81C0B4FD495246DBB41BAD8F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A3A3793188945718BF67EF75576102B">
    <w:name w:val="0A3A3793188945718BF67EF75576102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C7CD58A3FC6484F8EB43ECF466786C4">
    <w:name w:val="8C7CD58A3FC6484F8EB43ECF466786C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3B235745A7D4631A3550D9CFBB13F9F">
    <w:name w:val="73B235745A7D4631A3550D9CFBB13F9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44DF5F3E3E44E2FB49E03216068F308">
    <w:name w:val="044DF5F3E3E44E2FB49E03216068F30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C13CE90D84242E3B143778B026C64B6">
    <w:name w:val="0C13CE90D84242E3B143778B026C64B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E12634"/>
    <w:rPr>
      <w:rFonts w:ascii="Calibri" w:hAnsi="Calibri"/>
      <w:sz w:val="22"/>
      <w:szCs w:val="22"/>
      <w:lang w:val="pl-PL" w:eastAsia="en-US" w:bidi="ar-SA"/>
    </w:rPr>
  </w:style>
  <w:style w:type="paragraph" w:customStyle="1" w:styleId="C629AAC09E1244CEB2D8B5EF9504218D">
    <w:name w:val="C629AAC09E1244CEB2D8B5EF9504218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F59CE26DFCE4D74A310B1EFBA435365">
    <w:name w:val="3F59CE26DFCE4D74A310B1EFBA43536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B14BD0050C8478F8A26BA5D124FDB4E">
    <w:name w:val="2B14BD0050C8478F8A26BA5D124FDB4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7CC859FF1DC407DAE6AF371D3E0D2CB">
    <w:name w:val="07CC859FF1DC407DAE6AF371D3E0D2C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AE89B97BADB4CF4BEB5C4275312E40F">
    <w:name w:val="FAE89B97BADB4CF4BEB5C4275312E40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Wycig">
    <w:name w:val="Wyścig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97096FFCE8BB404AB3D4AAA119C41852">
    <w:name w:val="97096FFCE8BB404AB3D4AAA119C4185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2684AA7093341AABCA03586A78945E2">
    <w:name w:val="C2684AA7093341AABCA03586A78945E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D58464719E74EA899B1BB192C0434FD">
    <w:name w:val="6D58464719E74EA899B1BB192C0434F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F36EBC459964625AFFC87502D7FC034">
    <w:name w:val="BF36EBC459964625AFFC87502D7FC03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257569B97284F349C8ED231838972F1">
    <w:name w:val="8257569B97284F349C8ED231838972F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8293BBCC21E46F2AB6FF7929BF8283F">
    <w:name w:val="A8293BBCC21E46F2AB6FF7929BF8283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826500B89A24A76AE881BB604DDA70F">
    <w:name w:val="C826500B89A24A76AE881BB604DDA70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878B7877ED4468EAAE4868EE4B36875">
    <w:name w:val="6878B7877ED4468EAAE4868EE4B3687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60C6C9DFC6647C1AAD6855130591306">
    <w:name w:val="460C6C9DFC6647C1AAD685513059130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ACD1C4661FD40D4962E11C0A1F69399">
    <w:name w:val="3ACD1C4661FD40D4962E11C0A1F6939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512694A04614B588F325E15CA55E741">
    <w:name w:val="5512694A04614B588F325E15CA55E74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47260003BC84BE4B3633CB24927FD16">
    <w:name w:val="F47260003BC84BE4B3633CB24927FD1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14BB341ED244CA991CAE5FE02B63574">
    <w:name w:val="014BB341ED244CA991CAE5FE02B6357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D6F553F8B9A4975840A067A4B925B49">
    <w:name w:val="2D6F553F8B9A4975840A067A4B925B4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8082B8C103B49908CD55F385D3C0220">
    <w:name w:val="F8082B8C103B49908CD55F385D3C022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714C623E4664D9C9F8BA199084F868C">
    <w:name w:val="F714C623E4664D9C9F8BA199084F868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1B330D0ABC44B6384943A3B8E277706">
    <w:name w:val="B1B330D0ABC44B6384943A3B8E27770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690D5F6F8304FA8B9B500205E26803C">
    <w:name w:val="E690D5F6F8304FA8B9B500205E26803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E7526F2E9E94937A9D2C1ACB8FB24D3">
    <w:name w:val="9E7526F2E9E94937A9D2C1ACB8FB24D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9B636B0AC8C475188329440689B674D">
    <w:name w:val="79B636B0AC8C475188329440689B674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">
    <w:name w:val="Ruch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8D0767E8F14B4049AC57419B4024DA8E">
    <w:name w:val="8D0767E8F14B4049AC57419B4024DA8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5AEBE9C3269475FA258A43958FFA365">
    <w:name w:val="B5AEBE9C3269475FA258A43958FFA36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5642C2839354B8AAFEE119311F392F7">
    <w:name w:val="05642C2839354B8AAFEE119311F392F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ECAC28AC75E435385B1B5194C39A064">
    <w:name w:val="4ECAC28AC75E435385B1B5194C39A06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D907C9041A34B1CB996E7A6A5634A16">
    <w:name w:val="8D907C9041A34B1CB996E7A6A5634A1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38FC9F1E67D41A59439B2E5A385182C">
    <w:name w:val="738FC9F1E67D41A59439B2E5A385182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9EF8E5D5596415681E698D332012126">
    <w:name w:val="A9EF8E5D5596415681E698D33201212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DBF7CA4C7F7401EA3945DD31580FF24">
    <w:name w:val="3DBF7CA4C7F7401EA3945DD31580FF2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63A4726576140FD928B578E05F3F5FD">
    <w:name w:val="F63A4726576140FD928B578E05F3F5F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FF3939D0483406C868B174190C7E402">
    <w:name w:val="FFF3939D0483406C868B174190C7E40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11A7DC3A3F84D7A81984F46F4CC34EE">
    <w:name w:val="411A7DC3A3F84D7A81984F46F4CC34E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7FD3C2B5BFE4F7291339FEA565825FA">
    <w:name w:val="87FD3C2B5BFE4F7291339FEA565825F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ED3885A6FC543D19053DD92DC706037">
    <w:name w:val="BED3885A6FC543D19053DD92DC70603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365322E05DD42FD913A0767691B88F5">
    <w:name w:val="0365322E05DD42FD913A0767691B88F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olekoa">
    <w:name w:val="Pole koł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wumianNewtona">
    <w:name w:val="Dwumian Newton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Potgasumy">
    <w:name w:val="Potęga sum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zeregFouriera">
    <w:name w:val="Szereg Fourier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wierdzeniePitagorasa">
    <w:name w:val="Twierdzenie Pitagoras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Rwnaniekwadratowe">
    <w:name w:val="Równanie kwadratowe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zeregTaylora">
    <w:name w:val="Szereg Taylor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osamotrygonometryczna1">
    <w:name w:val="Tożsamość trygonometryczna 1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osamotrygonometryczna2">
    <w:name w:val="Tożsamość trygonometryczna 2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E12634"/>
    <w:rPr>
      <w:rFonts w:ascii="Arial" w:hAnsi="Arial"/>
      <w:sz w:val="22"/>
      <w:szCs w:val="24"/>
    </w:rPr>
  </w:style>
  <w:style w:type="paragraph" w:customStyle="1" w:styleId="65256BBABAED45B995AAC239D8B455A7">
    <w:name w:val="65256BBABAED45B995AAC239D8B455A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C72EEA2C1CC470DA3DA00ECF254510B">
    <w:name w:val="8C72EEA2C1CC470DA3DA00ECF254510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926E17D00314A149938948E7CDA2029">
    <w:name w:val="F926E17D00314A149938948E7CDA202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ACCD6310F144EB9AF7FD019CB4167EA">
    <w:name w:val="5ACCD6310F144EB9AF7FD019CB4167E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4822CB1326F44929AC45C7C7B301A6C">
    <w:name w:val="74822CB1326F44929AC45C7C7B301A6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4D2FAABB7B9453E94E222F85F1FA0AE">
    <w:name w:val="04D2FAABB7B9453E94E222F85F1FA0A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1215CD804C1421593309572C9CD4C87">
    <w:name w:val="A1215CD804C1421593309572C9CD4C8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C4B42070CD44D0CB02E6BABB4780F6E">
    <w:name w:val="DC4B42070CD44D0CB02E6BABB4780F6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Modnystronaparzysta">
    <w:name w:val="Modny (strona parzysta)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Modnystronanieparzysta">
    <w:name w:val="Modny (strona nieparzysta)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E2E8D78890A4814821132DFCA99D62E">
    <w:name w:val="2E2E8D78890A4814821132DFCA99D62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rki">
    <w:name w:val="Prążki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7588BC11B20D43BF8703DC87C9624F99">
    <w:name w:val="7588BC11B20D43BF8703DC87C9624F9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3FE7C081C7B45E9B5256F6655CBFB6B">
    <w:name w:val="63FE7C081C7B45E9B5256F6655CBFB6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53187A55953493B9640058158607B57">
    <w:name w:val="653187A55953493B9640058158607B5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stronaparzysta">
    <w:name w:val="Ruch (strona parzysta)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B37DADC0AF5A4210850105D558B277F5">
    <w:name w:val="B37DADC0AF5A4210850105D558B277F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stronanieparzysta">
    <w:name w:val="Ruch (strona nieparzysta)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7F723766A9E24938BAC36FAFD15646FE">
    <w:name w:val="7F723766A9E24938BAC36FAFD15646F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afelki">
    <w:name w:val="Kafelki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5C07A663A97A46A78733C3D0564DDDA0">
    <w:name w:val="5C07A663A97A46A78733C3D0564DDDA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traststronaparzysta">
    <w:name w:val="Kontrast (strona parzysta)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D5C465B2E6F4408098727CB7FF776D57">
    <w:name w:val="D5C465B2E6F4408098727CB7FF776D5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traststronanieparzysta">
    <w:name w:val="Kontrast (strona nieparzysta)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74F4073F02AE424B9E96AC276971BAAC">
    <w:name w:val="74F4073F02AE424B9E96AC276971BAA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4B6EE37EB1E4E36A063BAD270F6BC4A">
    <w:name w:val="04B6EE37EB1E4E36A063BAD270F6BC4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4DD1185985D4AE49FC9642AE9E831E2">
    <w:name w:val="34DD1185985D4AE49FC9642AE9E831E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B41BBA3CC2346ECBCD7987FFBC92AC3">
    <w:name w:val="7B41BBA3CC2346ECBCD7987FFBC92AC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ustetrzykolumny">
    <w:name w:val="Puste (trzy kolumny)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46AE3756CEA643A1ABD103ACBB337658">
    <w:name w:val="46AE3756CEA643A1ABD103ACBB33765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4DC44D66A774821B451D29FDA6A5C51">
    <w:name w:val="24DC44D66A774821B451D29FDA6A5C5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06239FA84794E64BE4BD93365C6EA8D">
    <w:name w:val="206239FA84794E64BE4BD93365C6EA8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192DD863BCD4879ACA7D4CC71B0527F">
    <w:name w:val="1192DD863BCD4879ACA7D4CC71B0527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2E0E9B9850F4B699D941898CB06DDA5">
    <w:name w:val="02E0E9B9850F4B699D941898CB06DDA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09A0AEA828CB40AA94E129E0DDEAB98A">
    <w:name w:val="09A0AEA828CB40AA94E129E0DDEAB98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ABDA5FEEF294C2FA409622931C32C84">
    <w:name w:val="8ABDA5FEEF294C2FA409622931C32C8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B6C665976984CB8BEE9401C639BBDBB">
    <w:name w:val="1B6C665976984CB8BEE9401C639BBDB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A1BFF19CBE242AEB2C009701395CFD9">
    <w:name w:val="9A1BFF19CBE242AEB2C009701395CFD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82DA2EA73224CDCBA2C6E13607B3841">
    <w:name w:val="F82DA2EA73224CDCBA2C6E13607B384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36435218FB64BCD89D6A9304D7516D2">
    <w:name w:val="536435218FB64BCD89D6A9304D7516D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0FC4832241E4676AC111630A9610003">
    <w:name w:val="70FC4832241E4676AC111630A961000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AE8E61952DE40F99DF30B04123D708D">
    <w:name w:val="5AE8E61952DE40F99DF30B04123D708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D40D0492457440DBCEDF647724E407F">
    <w:name w:val="6D40D0492457440DBCEDF647724E407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44F2B619740471BB52677271573C203">
    <w:name w:val="144F2B619740471BB52677271573C20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68B30A5078BC4BA88D00773C8692CF03">
    <w:name w:val="68B30A5078BC4BA88D00773C8692CF0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6027197F2FA4B1E889F506A3AB7D3E5">
    <w:name w:val="36027197F2FA4B1E889F506A3AB7D3E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1190776EB0FB4E0882E8DF39B332A337">
    <w:name w:val="1190776EB0FB4E0882E8DF39B332A33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BFA9AF61A49E49E9AEB4D7408E07A1FE">
    <w:name w:val="BFA9AF61A49E49E9AEB4D7408E07A1F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05933B4C83946D7BD15F50115ED48D0">
    <w:name w:val="305933B4C83946D7BD15F50115ED48D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5379E4EAF744126893296F048A47647">
    <w:name w:val="85379E4EAF744126893296F048A4764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35051D59CA14E859923E3AFA2931F07">
    <w:name w:val="F35051D59CA14E859923E3AFA2931F0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rki1">
    <w:name w:val="Prążki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3CDD3694C06648E28502D0D2ABB06B96">
    <w:name w:val="3CDD3694C06648E28502D0D2ABB06B9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A258E10BDAE4276A45679D561267D0E">
    <w:name w:val="3A258E10BDAE4276A45679D561267D0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3119976C8014A8698827AF05CCE8A99">
    <w:name w:val="F3119976C8014A8698827AF05CCE8A9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374B6B2B5C6044378870F12A07978B5D">
    <w:name w:val="374B6B2B5C6044378870F12A07978B5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7BA0B3EB44144E48BB51B0BE4ABE24CD">
    <w:name w:val="7BA0B3EB44144E48BB51B0BE4ABE24CD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885F5CDBB2642FB9BED1B079184119C">
    <w:name w:val="C885F5CDBB2642FB9BED1B079184119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kspozycja">
    <w:name w:val="Ekspozycja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B857942814B94D539F971DA7F9CEC1B2">
    <w:name w:val="B857942814B94D539F971DA7F9CEC1B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5FA951B8CD7747EDAB82665B8D7BB052">
    <w:name w:val="5FA951B8CD7747EDAB82665B8D7BB05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52A77FC78B443B6AA6C2C2C2E2BC89B">
    <w:name w:val="D52A77FC78B443B6AA6C2C2C2E2BC89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stronaparzysta1">
    <w:name w:val="Ruch (strona parzysta)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Ruchstronanieparzysta1">
    <w:name w:val="Ruch (strona nieparzysta)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FD86BC13DA82433A85E84F6ED6CE93F9">
    <w:name w:val="FD86BC13DA82433A85E84F6ED6CE93F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4D88F2B2A264B4990912B6E67F8D824">
    <w:name w:val="E4D88F2B2A264B4990912B6E67F8D82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afelki1">
    <w:name w:val="Kafelki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AC9CF91C711B47DA9AE52F4FB4416FD3">
    <w:name w:val="AC9CF91C711B47DA9AE52F4FB4416FD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87841DB24564121AF58C1E024DF6680">
    <w:name w:val="D87841DB24564121AF58C1E024DF668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04C97A931A345A4A2B20E11FB1532F8">
    <w:name w:val="904C97A931A345A4A2B20E11FB1532F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5BB256927F04C01BE08EEEF321EFC14">
    <w:name w:val="E5BB256927F04C01BE08EEEF321EFC1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F89F42E4FEFB4A2AA3E45F3C8868B4DA">
    <w:name w:val="F89F42E4FEFB4A2AA3E45F3C8868B4D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9DA01935FE094805B5B0DB231F9A6608">
    <w:name w:val="9DA01935FE094805B5B0DB231F9A660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ustetrzykolumny1">
    <w:name w:val="Puste (trzy kolumny)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asekwyrniajcy1">
    <w:name w:val="Pasek wyróżniający 1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Pasekwyrniajcy2">
    <w:name w:val="Pasek wyróżniający 2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Pasekwyrniajcy3">
    <w:name w:val="Pasek wyróżniający 3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Nawiasy">
    <w:name w:val="Nawias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ropki">
    <w:name w:val="Kropki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numerkursywa">
    <w:name w:val="Duży numer  kursyw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kolorowynumer">
    <w:name w:val="Duży  kolorowy numer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Mozaika">
    <w:name w:val="Mozaik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Numerstrony1">
    <w:name w:val="Numer strony 1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Zwykynumer">
    <w:name w:val="Zwykły numer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Rzymskie">
    <w:name w:val="Rzymskie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Zaokrglonyprostokt">
    <w:name w:val="Zaokrąglony prostoką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yldy">
    <w:name w:val="Tyld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Grnalinia">
    <w:name w:val="Górna linia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wasupki">
    <w:name w:val="Dwa słupki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rzaka1">
    <w:name w:val="Strzałka 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rzaka2">
    <w:name w:val="Strzałka 2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Polekursywa1">
    <w:name w:val="Pole (kursywa) 1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Polekursywa2">
    <w:name w:val="Pole (kursywa) 2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Nawiasy2">
    <w:name w:val="Nawiasy 2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Zagityrg">
    <w:name w:val="Zagięty róg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Duy1">
    <w:name w:val="Duży 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2">
    <w:name w:val="Duży 2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Mozaika1">
    <w:name w:val="Mozaika 1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Mozaika2">
    <w:name w:val="Mozaika 2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Mozaika3">
    <w:name w:val="Mozaika 3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Okrg1">
    <w:name w:val="Okrąg 1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Okrg2">
    <w:name w:val="Okrąg 2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Okrg3">
    <w:name w:val="Okrąg 3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Wstka">
    <w:name w:val="Wstążka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PlandokumentuZnak">
    <w:name w:val="Plan dokumentu Znak"/>
    <w:link w:val="Plandokumentu1"/>
    <w:rsid w:val="00E12634"/>
    <w:rPr>
      <w:rFonts w:ascii="Tahoma" w:hAnsi="Tahoma" w:cs="Tahoma"/>
      <w:shd w:val="clear" w:color="auto" w:fill="000080"/>
    </w:rPr>
  </w:style>
  <w:style w:type="paragraph" w:customStyle="1" w:styleId="Kwadrat1">
    <w:name w:val="Kwadrat 1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wadrat2">
    <w:name w:val="Kwadrat 2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Kwadrat3">
    <w:name w:val="Kwadrat 3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osstron1">
    <w:name w:val="Stos stron 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osstron2">
    <w:name w:val="Stos stron 2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Gwiazda">
    <w:name w:val="Gwiazda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arta1">
    <w:name w:val="Karta 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arta2">
    <w:name w:val="Karta 2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Grnalinia1">
    <w:name w:val="Górna linia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Grnalinia2">
    <w:name w:val="Górna linia 2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Owal">
    <w:name w:val="Owal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Zwj">
    <w:name w:val="Zwó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rjkt1">
    <w:name w:val="Trójkąt 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Trjkt2">
    <w:name w:val="Trójkąt 2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wasupki1">
    <w:name w:val="Dwa słupki 1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Dwasupki2">
    <w:name w:val="Dwa słupki 2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Pionowykonturowy1">
    <w:name w:val="Pionowy  konturowy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ionowykonturowy2">
    <w:name w:val="Pionowy  konturowy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asekwyrniajcyzlewej">
    <w:name w:val="Pasek wyróżniający  z lewej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Pasekwyrniajcyzprawej">
    <w:name w:val="Pasek wyróżniający  z prawej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rzakazlewej">
    <w:name w:val="Strzałka  z le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Strzakazprawej">
    <w:name w:val="Strzałka  z pra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Obramowaniezlewej">
    <w:name w:val="Obramowanie  z lewej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Obramowaniezprawej">
    <w:name w:val="Obramowanie  z prawej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oozlewej">
    <w:name w:val="Koło  z le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oozprawej">
    <w:name w:val="Koło  z prawej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numerzlewej">
    <w:name w:val="Duży numer  z le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numerzprawej">
    <w:name w:val="Duży numer  z pra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Orbitazlewej">
    <w:name w:val="Orbita  z lewej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Orbitazprawej">
    <w:name w:val="Orbita  z prawej"/>
    <w:rsid w:val="00E12634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eastAsia="en-US"/>
    </w:rPr>
  </w:style>
  <w:style w:type="paragraph" w:customStyle="1" w:styleId="Wpioniezlewej">
    <w:name w:val="W pionie  z le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Wpioniezprawej">
    <w:name w:val="W pionie  z prawej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Nawiasy21">
    <w:name w:val="Nawiasy 21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Koo">
    <w:name w:val="Koło"/>
    <w:rsid w:val="00E12634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uynumerkursywa1">
    <w:name w:val="Duży numer  kursywa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ionowykonturowy11">
    <w:name w:val="Pionowy  konturowy 1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ionowykonturowy21">
    <w:name w:val="Pionowy  konturowy 2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Bardzoduy">
    <w:name w:val="Bardzo duż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table" w:customStyle="1" w:styleId="Jasnalista1">
    <w:name w:val="Jasna lista1"/>
    <w:basedOn w:val="Standardowy"/>
    <w:uiPriority w:val="61"/>
    <w:rsid w:val="00E1263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3">
    <w:name w:val="Light List Accent 3"/>
    <w:basedOn w:val="Standardowy"/>
    <w:uiPriority w:val="61"/>
    <w:rsid w:val="00E1263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rednialista2akcent1">
    <w:name w:val="Medium List 2 Accent 1"/>
    <w:basedOn w:val="Standardowy"/>
    <w:uiPriority w:val="66"/>
    <w:rsid w:val="00E12634"/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ny"/>
    <w:uiPriority w:val="40"/>
    <w:qFormat/>
    <w:rsid w:val="00E12634"/>
    <w:pPr>
      <w:tabs>
        <w:tab w:val="decimal" w:pos="360"/>
      </w:tabs>
      <w:spacing w:before="0" w:after="200" w:line="276" w:lineRule="auto"/>
    </w:pPr>
    <w:rPr>
      <w:rFonts w:ascii="Calibri" w:hAnsi="Calibri"/>
      <w:szCs w:val="22"/>
      <w:lang w:eastAsia="en-US"/>
    </w:rPr>
  </w:style>
  <w:style w:type="character" w:customStyle="1" w:styleId="TekstprzypisudolnegoZnak">
    <w:name w:val="Tekst przypisu dolnego Znak"/>
    <w:link w:val="Tekstprzypisudolnego"/>
    <w:rsid w:val="00E12634"/>
    <w:rPr>
      <w:rFonts w:ascii="Arial" w:hAnsi="Arial"/>
    </w:rPr>
  </w:style>
  <w:style w:type="character" w:styleId="Wyrnieniedelikatne">
    <w:name w:val="Subtle Emphasis"/>
    <w:uiPriority w:val="19"/>
    <w:qFormat/>
    <w:rsid w:val="00E12634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E12634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redniecieniowanie2akcent5">
    <w:name w:val="Medium Shading 2 Accent 5"/>
    <w:basedOn w:val="Standardowy"/>
    <w:uiPriority w:val="64"/>
    <w:rsid w:val="00E1263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Calendar1">
    <w:name w:val="Calendar 1"/>
    <w:basedOn w:val="Standardowy"/>
    <w:uiPriority w:val="99"/>
    <w:qFormat/>
    <w:rsid w:val="00E12634"/>
    <w:rPr>
      <w:rFonts w:ascii="Calibri" w:hAnsi="Calibri"/>
      <w:sz w:val="22"/>
      <w:szCs w:val="22"/>
      <w:lang w:eastAsia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Calendar2">
    <w:name w:val="Calendar 2"/>
    <w:basedOn w:val="Standardowy"/>
    <w:uiPriority w:val="99"/>
    <w:qFormat/>
    <w:rsid w:val="00E12634"/>
    <w:pPr>
      <w:jc w:val="center"/>
    </w:pPr>
    <w:rPr>
      <w:rFonts w:ascii="Calibri" w:hAnsi="Calibri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libri Light" w:eastAsia="Times New Roman" w:hAnsi="Calibri Light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3">
    <w:name w:val="Calendar 3"/>
    <w:basedOn w:val="Standardowy"/>
    <w:uiPriority w:val="99"/>
    <w:qFormat/>
    <w:rsid w:val="00E12634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table" w:customStyle="1" w:styleId="Calendar4">
    <w:name w:val="Calendar 4"/>
    <w:basedOn w:val="Standardowy"/>
    <w:uiPriority w:val="99"/>
    <w:qFormat/>
    <w:rsid w:val="00E12634"/>
    <w:pPr>
      <w:snapToGrid w:val="0"/>
    </w:pPr>
    <w:rPr>
      <w:rFonts w:ascii="Calibri" w:hAnsi="Calibri"/>
      <w:b/>
      <w:bCs/>
      <w:color w:val="D9D9D9"/>
      <w:sz w:val="16"/>
      <w:szCs w:val="16"/>
      <w:lang w:eastAsia="en-US"/>
    </w:rPr>
    <w:tblPr>
      <w:tblStyleRow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</w:tblPr>
    <w:tcPr>
      <w:shd w:val="clear" w:color="auto" w:fill="244061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paragraph" w:customStyle="1" w:styleId="9FEC346BB31B4F92897CF3B3535E6934">
    <w:name w:val="9FEC346BB31B4F92897CF3B3535E693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serwatywnycytat">
    <w:name w:val="Konserwatywny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6BA3D1C848474C8393F78BDED8539A70">
    <w:name w:val="6BA3D1C848474C8393F78BDED8539A7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serwatywnypasekboczny">
    <w:name w:val="Konserwatywny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FD123923366A44E59F986396A4CFFB23">
    <w:name w:val="FD123923366A44E59F986396A4CFFB2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Liniabocznacytat">
    <w:name w:val="Linia boczna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EB238CABFA3F46BC9E49BF80D905C4D2">
    <w:name w:val="EB238CABFA3F46BC9E49BF80D905C4D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Liniabocznapasekboczny">
    <w:name w:val="Linia boczna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E664EFCACDF34B3485B3886DBB627AD7">
    <w:name w:val="E664EFCACDF34B3485B3886DBB627AD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Stoscytat">
    <w:name w:val="Stos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6507C55FE9AC420A9F872F61BCB88B90">
    <w:name w:val="6507C55FE9AC420A9F872F61BCB88B9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Stospasekboczny">
    <w:name w:val="Stos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AFB9EC1D19664848B66834CDDB320426">
    <w:name w:val="AFB9EC1D19664848B66834CDDB320426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Uproszczonycytat">
    <w:name w:val="Uproszczony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6C5100C9D24648C6BFDB94D387F60797">
    <w:name w:val="6C5100C9D24648C6BFDB94D387F6079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Uproszczonypasekboczny">
    <w:name w:val="Uproszczony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B582875DB09491CAEF127850E8905F9">
    <w:name w:val="2B582875DB09491CAEF127850E8905F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lfabetcytat">
    <w:name w:val="Alfabet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4B1C92702E547269E06571E8AC97575">
    <w:name w:val="24B1C92702E547269E06571E8AC9757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Alfabetpasekboczny">
    <w:name w:val="Alfabet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BBDEC521C37F493E9BB56E656E175BA2">
    <w:name w:val="BBDEC521C37F493E9BB56E656E175BA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okcytat">
    <w:name w:val="Rok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5C1BD6EB202343D6A8A868867BE674EC">
    <w:name w:val="5C1BD6EB202343D6A8A868867BE674EC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okpasekboczny">
    <w:name w:val="Rok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0BFF9BD40D114FE186268998013980A0">
    <w:name w:val="0BFF9BD40D114FE186268998013980A0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iankicytat">
    <w:name w:val="Ścianki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0801E4F6B1994A278206CFA1AD2FF414">
    <w:name w:val="0801E4F6B1994A278206CFA1AD2FF41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iankipasekboczny">
    <w:name w:val="Ścianki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F9A314299ECF4D05A46AAAB6A65A8164">
    <w:name w:val="F9A314299ECF4D05A46AAAB6A65A816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Modnycytat">
    <w:name w:val="Modny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470B42D889F1431E952B18BD21D7C583">
    <w:name w:val="470B42D889F1431E952B18BD21D7C58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Modnypasekboczny">
    <w:name w:val="Modny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C9D1A8ED591F4BA49510A7430F97DD65">
    <w:name w:val="C9D1A8ED591F4BA49510A7430F97DD6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rkicytat">
    <w:name w:val="Prążki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CE22C73766F34389B62DFB8B5D30338B">
    <w:name w:val="CE22C73766F34389B62DFB8B5D30338B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rkipasekboczny">
    <w:name w:val="Prążki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842AF9D06914C66BC81C2380267E2C8">
    <w:name w:val="D842AF9D06914C66BC81C2380267E2C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Wycigcytat">
    <w:name w:val="Wyścig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B13564A090414CF5B4ADCBF67CA97A23">
    <w:name w:val="B13564A090414CF5B4ADCBF67CA97A2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Wycigpasekboczny">
    <w:name w:val="Wyścig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3E7F734D78934F59BCEFB2D15FBC0ED2">
    <w:name w:val="3E7F734D78934F59BCEFB2D15FBC0ED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kspozycjacytat">
    <w:name w:val="Ekspozycja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CEE4A21510E647B4AADCB119DE403A44">
    <w:name w:val="CEE4A21510E647B4AADCB119DE403A4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Ekspozycjapasekboczny">
    <w:name w:val="Ekspozycja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8B59644DDDE74C47B2D791244C270F54">
    <w:name w:val="8B59644DDDE74C47B2D791244C270F54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Ukadankacytat">
    <w:name w:val="Układanka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0DD799D6199D420DB6F3E0451200BB2F">
    <w:name w:val="0DD799D6199D420DB6F3E0451200BB2F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Ukadankapasekboczny">
    <w:name w:val="Układanka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F77270F154A64256B5EDF932DADFC3E2">
    <w:name w:val="F77270F154A64256B5EDF932DADFC3E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cytat">
    <w:name w:val="Ruch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3F9DF103D1744B59947AECF33460D717">
    <w:name w:val="3F9DF103D1744B59947AECF33460D71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Ruchpasekboczny">
    <w:name w:val="Ruch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AF022DA03C15427C92E338C6C6641889">
    <w:name w:val="AF022DA03C15427C92E338C6C664188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afelkicytat">
    <w:name w:val="Kafelki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5932A67558C94784BC5860A2AB05F5A1">
    <w:name w:val="5932A67558C94784BC5860A2AB05F5A1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afelkipasekboczny">
    <w:name w:val="Kafelki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9E2D1D9349E9498BA930F89034D2ED62">
    <w:name w:val="9E2D1D9349E9498BA930F89034D2ED62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trastcytat">
    <w:name w:val="Kontrast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6703905C3434B3E895058E6F76B9E68">
    <w:name w:val="16703905C3434B3E895058E6F76B9E6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Kontrastpasekboczny">
    <w:name w:val="Kontrast — pasek boczny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09DAB93572A466BAE5CDF0F59342F08">
    <w:name w:val="209DAB93572A466BAE5CDF0F59342F08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Dekoracyjnycytat">
    <w:name w:val="Dekoracyjny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32D7F25511384B41BE7F40E5ADF9F2AA">
    <w:name w:val="32D7F25511384B41BE7F40E5ADF9F2AA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Gwiazdkicytat">
    <w:name w:val="Gwiazdki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E37463C1DCE840C991AD07818F143233">
    <w:name w:val="E37463C1DCE840C991AD07818F14323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Notatkacytat">
    <w:name w:val="Notatka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BE3E6A81A9E4439AEDD112FA38A2289">
    <w:name w:val="1BE3E6A81A9E4439AEDD112FA38A228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Nawiasycytat">
    <w:name w:val="Nawiasy — cytat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41531FB72C8146D4A8A8A9725337C29E">
    <w:name w:val="41531FB72C8146D4A8A8A9725337C29E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Nawiasycytat2">
    <w:name w:val="Nawiasy — cytat 2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D7EBB499D4FE4CCBA8AC043FE9F0E2F3">
    <w:name w:val="D7EBB499D4FE4CCBA8AC043FE9F0E2F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Prostepoletekstowe">
    <w:name w:val="Proste pole tekstowe"/>
    <w:rsid w:val="00E1263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E12634"/>
    <w:pPr>
      <w:numPr>
        <w:numId w:val="0"/>
      </w:numPr>
      <w:tabs>
        <w:tab w:val="num" w:pos="720"/>
      </w:tabs>
      <w:ind w:left="720" w:hanging="360"/>
      <w:outlineLvl w:val="9"/>
    </w:pPr>
  </w:style>
  <w:style w:type="paragraph" w:customStyle="1" w:styleId="7F29C0EE03414CEE99FB53BC2BABDAF9">
    <w:name w:val="7F29C0EE03414CEE99FB53BC2BABDAF9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25B11322AEA4AEBB48E5ED6CE49F4F5">
    <w:name w:val="825B11322AEA4AEBB48E5ED6CE49F4F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8C2541070B04854A9D38CFEA2F618B5">
    <w:name w:val="48C2541070B04854A9D38CFEA2F618B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2E4A8256DB0E4FE484FE24F3E5618707">
    <w:name w:val="2E4A8256DB0E4FE484FE24F3E5618707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4F8F7CD289574D539F4F8E80383DDF93">
    <w:name w:val="4F8F7CD289574D539F4F8E80383DDF93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89A9C6D47625413788F1549CAE539C95">
    <w:name w:val="89A9C6D47625413788F1549CAE539C95"/>
    <w:rsid w:val="00E12634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customStyle="1" w:styleId="CITO1">
    <w:name w:val="CITO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CITO2">
    <w:name w:val="CITO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OUFNE1">
    <w:name w:val="POUFNE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OUFNE2">
    <w:name w:val="POUFNE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NIEKOPIOWA1">
    <w:name w:val="NIE KOPIOWAĆ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NIEKOPIOWA2">
    <w:name w:val="NIE KOPIOWAĆ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WERSJAROBOCZA1">
    <w:name w:val="WERSJA ROBOCZA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WERSJAROBOCZA2">
    <w:name w:val="WERSJA ROBOCZA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RZYKAD1">
    <w:name w:val="PRZYKŁAD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RZYKAD2">
    <w:name w:val="PRZYKŁAD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ILNE1">
    <w:name w:val="PILNE 1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paragraph" w:customStyle="1" w:styleId="PILNE2">
    <w:name w:val="PILNE 2"/>
    <w:rsid w:val="00E12634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aliases w:val="Znak1 Znak"/>
    <w:link w:val="Nagwek2"/>
    <w:uiPriority w:val="9"/>
    <w:rsid w:val="00014E66"/>
    <w:rPr>
      <w:rFonts w:ascii="Arial Narrow" w:hAnsi="Arial Narrow"/>
      <w:b/>
      <w:bCs/>
      <w:iCs/>
      <w:sz w:val="22"/>
      <w:szCs w:val="28"/>
    </w:rPr>
  </w:style>
  <w:style w:type="character" w:customStyle="1" w:styleId="Nagwek3Znak">
    <w:name w:val="Nagłówek 3 Znak"/>
    <w:link w:val="Nagwek3"/>
    <w:uiPriority w:val="9"/>
    <w:rsid w:val="00E12634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E12634"/>
    <w:rPr>
      <w:rFonts w:ascii="Arial" w:hAnsi="Arial"/>
      <w:b/>
      <w:bCs/>
      <w:sz w:val="26"/>
      <w:szCs w:val="26"/>
    </w:rPr>
  </w:style>
  <w:style w:type="character" w:customStyle="1" w:styleId="ZwykytekstZnak">
    <w:name w:val="Zwykły tekst Znak"/>
    <w:link w:val="Zwykytekst"/>
    <w:uiPriority w:val="99"/>
    <w:rsid w:val="00E12634"/>
    <w:rPr>
      <w:rFonts w:ascii="Courier New" w:hAnsi="Courier New" w:cs="Courier New"/>
    </w:rPr>
  </w:style>
  <w:style w:type="character" w:customStyle="1" w:styleId="TekstkomentarzaZnak">
    <w:name w:val="Tekst komentarza Znak"/>
    <w:link w:val="Tekstkomentarza"/>
    <w:semiHidden/>
    <w:rsid w:val="00E12634"/>
    <w:rPr>
      <w:rFonts w:ascii="Arial" w:hAnsi="Arial"/>
    </w:rPr>
  </w:style>
  <w:style w:type="character" w:customStyle="1" w:styleId="TematkomentarzaZnak">
    <w:name w:val="Temat komentarza Znak"/>
    <w:link w:val="Tematkomentarza"/>
    <w:uiPriority w:val="99"/>
    <w:semiHidden/>
    <w:rsid w:val="00E12634"/>
    <w:rPr>
      <w:rFonts w:ascii="Arial" w:hAnsi="Arial"/>
      <w:b/>
      <w:bCs/>
    </w:rPr>
  </w:style>
  <w:style w:type="character" w:customStyle="1" w:styleId="TekstdymkaZnak">
    <w:name w:val="Tekst dymka Znak"/>
    <w:link w:val="Tekstdymka"/>
    <w:uiPriority w:val="99"/>
    <w:semiHidden/>
    <w:rsid w:val="00E1263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12634"/>
    <w:rPr>
      <w:rFonts w:ascii="Arial" w:hAnsi="Arial" w:cs="Arial"/>
      <w:kern w:val="1"/>
      <w:sz w:val="22"/>
      <w:szCs w:val="24"/>
      <w:lang w:eastAsia="ar-SA"/>
    </w:rPr>
  </w:style>
  <w:style w:type="character" w:customStyle="1" w:styleId="TekstpodstawowyZnak">
    <w:name w:val="Tekst podstawowy Znak"/>
    <w:link w:val="Tekstpodstawowy"/>
    <w:rsid w:val="00E12634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link w:val="Tekstpodstawowywcity3"/>
    <w:rsid w:val="00E12634"/>
    <w:rPr>
      <w:rFonts w:ascii="Arial" w:hAnsi="Arial"/>
      <w:sz w:val="16"/>
      <w:szCs w:val="16"/>
    </w:rPr>
  </w:style>
  <w:style w:type="character" w:customStyle="1" w:styleId="Tekstpodstawowy3Znak">
    <w:name w:val="Tekst podstawowy 3 Znak"/>
    <w:link w:val="Tekstpodstawowy3"/>
    <w:rsid w:val="00E12634"/>
    <w:rPr>
      <w:rFonts w:ascii="Arial" w:hAnsi="Arial"/>
      <w:sz w:val="16"/>
      <w:szCs w:val="16"/>
    </w:rPr>
  </w:style>
  <w:style w:type="character" w:customStyle="1" w:styleId="Tekstpodstawowywcity2Znak">
    <w:name w:val="Tekst podstawowy wcięty 2 Znak"/>
    <w:link w:val="Tekstpodstawowywcity2"/>
    <w:uiPriority w:val="99"/>
    <w:rsid w:val="00E12634"/>
    <w:rPr>
      <w:rFonts w:ascii="Arial" w:hAnsi="Arial"/>
      <w:sz w:val="22"/>
      <w:szCs w:val="24"/>
    </w:rPr>
  </w:style>
  <w:style w:type="character" w:customStyle="1" w:styleId="TytuZnak">
    <w:name w:val="Tytuł Znak"/>
    <w:link w:val="Tytu"/>
    <w:rsid w:val="00E12634"/>
    <w:rPr>
      <w:rFonts w:ascii="Arial" w:hAnsi="Arial" w:cs="Arial"/>
      <w:b/>
      <w:bCs/>
      <w:kern w:val="28"/>
      <w:sz w:val="28"/>
      <w:szCs w:val="32"/>
    </w:rPr>
  </w:style>
  <w:style w:type="paragraph" w:customStyle="1" w:styleId="FKSPISTRESCI">
    <w:name w:val="FK_SPIS TRESCI"/>
    <w:rsid w:val="00E12634"/>
    <w:pPr>
      <w:tabs>
        <w:tab w:val="left" w:pos="113"/>
        <w:tab w:val="left" w:pos="284"/>
        <w:tab w:val="left" w:pos="426"/>
        <w:tab w:val="right" w:leader="dot" w:pos="8931"/>
      </w:tabs>
      <w:spacing w:before="60" w:after="60"/>
      <w:outlineLvl w:val="0"/>
    </w:pPr>
    <w:rPr>
      <w:rFonts w:ascii="Arial" w:hAnsi="Arial" w:cs="Arial"/>
      <w:b/>
      <w:caps/>
      <w:kern w:val="28"/>
      <w:sz w:val="18"/>
      <w:u w:val="single"/>
    </w:rPr>
  </w:style>
  <w:style w:type="paragraph" w:styleId="Poprawka">
    <w:name w:val="Revision"/>
    <w:hidden/>
    <w:uiPriority w:val="99"/>
    <w:semiHidden/>
    <w:rsid w:val="00AF76F2"/>
    <w:rPr>
      <w:rFonts w:ascii="Arial" w:hAnsi="Arial"/>
      <w:sz w:val="22"/>
      <w:szCs w:val="24"/>
    </w:rPr>
  </w:style>
  <w:style w:type="character" w:customStyle="1" w:styleId="FontStyle43">
    <w:name w:val="Font Style43"/>
    <w:rsid w:val="00635D0B"/>
    <w:rPr>
      <w:rFonts w:ascii="Arial Unicode MS" w:eastAsia="Arial Unicode MS" w:cs="Arial Unicode MS"/>
      <w:sz w:val="22"/>
      <w:szCs w:val="22"/>
    </w:rPr>
  </w:style>
  <w:style w:type="paragraph" w:customStyle="1" w:styleId="naglowekA">
    <w:name w:val="naglowek A"/>
    <w:basedOn w:val="Nagwek2"/>
    <w:link w:val="naglowekAZnak"/>
    <w:qFormat/>
    <w:rsid w:val="00DB371D"/>
    <w:pPr>
      <w:numPr>
        <w:ilvl w:val="3"/>
      </w:numPr>
    </w:pPr>
  </w:style>
  <w:style w:type="character" w:customStyle="1" w:styleId="Normalny1">
    <w:name w:val="Normalny1"/>
    <w:rsid w:val="00DE4838"/>
    <w:rPr>
      <w:rFonts w:ascii="Arial" w:eastAsia="Arial" w:hAnsi="Arial" w:cs="Arial"/>
      <w:lang w:val="pl-PL"/>
    </w:rPr>
  </w:style>
  <w:style w:type="character" w:customStyle="1" w:styleId="naglowekAZnak">
    <w:name w:val="naglowek A Znak"/>
    <w:basedOn w:val="Nagwek2Znak"/>
    <w:link w:val="naglowekA"/>
    <w:rsid w:val="00DB371D"/>
    <w:rPr>
      <w:rFonts w:ascii="Arial Narrow" w:hAnsi="Arial Narrow"/>
      <w:b/>
      <w:bCs/>
      <w:iCs/>
      <w:sz w:val="22"/>
      <w:szCs w:val="28"/>
    </w:rPr>
  </w:style>
  <w:style w:type="paragraph" w:customStyle="1" w:styleId="Default">
    <w:name w:val="Default"/>
    <w:rsid w:val="00AD6B4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egenda1">
    <w:name w:val="Legenda1"/>
    <w:basedOn w:val="Normalny"/>
    <w:next w:val="Normalny"/>
    <w:rsid w:val="00724AF9"/>
    <w:pPr>
      <w:widowControl w:val="0"/>
      <w:suppressAutoHyphens/>
      <w:autoSpaceDE w:val="0"/>
      <w:spacing w:before="0" w:after="120"/>
      <w:jc w:val="both"/>
    </w:pPr>
    <w:rPr>
      <w:rFonts w:eastAsia="Arial" w:cs="Arial"/>
      <w:b/>
      <w:bCs/>
      <w:sz w:val="24"/>
    </w:rPr>
  </w:style>
  <w:style w:type="paragraph" w:styleId="Lista2">
    <w:name w:val="List 2"/>
    <w:basedOn w:val="Normalny"/>
    <w:unhideWhenUsed/>
    <w:rsid w:val="00EF1C9E"/>
    <w:pPr>
      <w:ind w:left="566" w:hanging="283"/>
      <w:contextualSpacing/>
    </w:pPr>
  </w:style>
  <w:style w:type="paragraph" w:customStyle="1" w:styleId="HeaderFooter">
    <w:name w:val="Header &amp; Footer"/>
    <w:rsid w:val="00EF1C9E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Normalny11">
    <w:name w:val="Normalny11"/>
    <w:rsid w:val="00EF1C9E"/>
    <w:rPr>
      <w:rFonts w:ascii="Arial" w:eastAsia="ヒラギノ角ゴ Pro W3" w:hAnsi="Arial"/>
      <w:color w:val="000000"/>
    </w:rPr>
  </w:style>
  <w:style w:type="numbering" w:customStyle="1" w:styleId="Bullet">
    <w:name w:val="Bullet"/>
    <w:rsid w:val="00EF1C9E"/>
    <w:pPr>
      <w:numPr>
        <w:numId w:val="1"/>
      </w:numPr>
    </w:pPr>
  </w:style>
  <w:style w:type="character" w:customStyle="1" w:styleId="Hipercze1">
    <w:name w:val="Hiperłącze1"/>
    <w:rsid w:val="00EF1C9E"/>
    <w:rPr>
      <w:color w:val="0000FF"/>
      <w:u w:val="single"/>
    </w:rPr>
  </w:style>
  <w:style w:type="paragraph" w:customStyle="1" w:styleId="Body">
    <w:name w:val="Body"/>
    <w:rsid w:val="00EF1C9E"/>
    <w:rPr>
      <w:rFonts w:ascii="Helvetica" w:eastAsia="ヒラギノ角ゴ Pro W3" w:hAnsi="Helvetica"/>
      <w:color w:val="000000"/>
      <w:sz w:val="24"/>
    </w:rPr>
  </w:style>
  <w:style w:type="paragraph" w:customStyle="1" w:styleId="Franz">
    <w:name w:val="Franz"/>
    <w:basedOn w:val="Normalny"/>
    <w:rsid w:val="00EF1C9E"/>
    <w:pPr>
      <w:spacing w:before="0" w:after="0" w:line="360" w:lineRule="auto"/>
      <w:jc w:val="both"/>
    </w:pPr>
    <w:rPr>
      <w:szCs w:val="20"/>
    </w:rPr>
  </w:style>
  <w:style w:type="paragraph" w:customStyle="1" w:styleId="Domylnie">
    <w:name w:val="Domyślnie"/>
    <w:rsid w:val="00EF1C9E"/>
    <w:pPr>
      <w:widowControl w:val="0"/>
      <w:autoSpaceDN w:val="0"/>
      <w:adjustRightInd w:val="0"/>
    </w:pPr>
    <w:rPr>
      <w:rFonts w:hAnsi="Tahoma"/>
      <w:sz w:val="24"/>
    </w:rPr>
  </w:style>
  <w:style w:type="paragraph" w:styleId="Podpis">
    <w:name w:val="Signature"/>
    <w:basedOn w:val="Normalny"/>
    <w:link w:val="PodpisZnak"/>
    <w:rsid w:val="00EF1C9E"/>
    <w:pPr>
      <w:spacing w:before="0"/>
      <w:outlineLvl w:val="0"/>
    </w:pPr>
    <w:rPr>
      <w:rFonts w:ascii="Times New Roman" w:hAnsi="Times New Roman"/>
      <w:i/>
      <w:sz w:val="20"/>
      <w:szCs w:val="20"/>
    </w:rPr>
  </w:style>
  <w:style w:type="character" w:customStyle="1" w:styleId="PodpisZnak">
    <w:name w:val="Podpis Znak"/>
    <w:link w:val="Podpis"/>
    <w:rsid w:val="00EF1C9E"/>
    <w:rPr>
      <w:i/>
    </w:rPr>
  </w:style>
  <w:style w:type="paragraph" w:customStyle="1" w:styleId="xl63">
    <w:name w:val="xl63"/>
    <w:basedOn w:val="Normalny"/>
    <w:rsid w:val="00A761E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64">
    <w:name w:val="xl64"/>
    <w:basedOn w:val="Normalny"/>
    <w:rsid w:val="00A761E8"/>
    <w:pPr>
      <w:spacing w:before="100" w:beforeAutospacing="1" w:after="100" w:afterAutospacing="1"/>
      <w:jc w:val="right"/>
    </w:pPr>
    <w:rPr>
      <w:rFonts w:cs="Arial"/>
      <w:b/>
      <w:bCs/>
      <w:sz w:val="18"/>
      <w:szCs w:val="18"/>
    </w:rPr>
  </w:style>
  <w:style w:type="paragraph" w:customStyle="1" w:styleId="xl65">
    <w:name w:val="xl65"/>
    <w:basedOn w:val="Normalny"/>
    <w:rsid w:val="00A761E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66">
    <w:name w:val="xl66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8">
    <w:name w:val="xl68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alny"/>
    <w:rsid w:val="00A761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A761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A761E8"/>
    <w:pPr>
      <w:pBdr>
        <w:top w:val="single" w:sz="8" w:space="0" w:color="auto"/>
        <w:left w:val="single" w:sz="8" w:space="0" w:color="auto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75">
    <w:name w:val="xl75"/>
    <w:basedOn w:val="Normalny"/>
    <w:rsid w:val="00A761E8"/>
    <w:pPr>
      <w:pBdr>
        <w:top w:val="single" w:sz="8" w:space="0" w:color="auto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76">
    <w:name w:val="xl76"/>
    <w:basedOn w:val="Normalny"/>
    <w:rsid w:val="00A761E8"/>
    <w:pPr>
      <w:pBdr>
        <w:top w:val="single" w:sz="8" w:space="0" w:color="auto"/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77">
    <w:name w:val="xl77"/>
    <w:basedOn w:val="Normalny"/>
    <w:rsid w:val="00A761E8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78">
    <w:name w:val="xl78"/>
    <w:basedOn w:val="Normalny"/>
    <w:rsid w:val="00A761E8"/>
    <w:pPr>
      <w:pBdr>
        <w:top w:val="single" w:sz="8" w:space="0" w:color="auto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79">
    <w:name w:val="xl79"/>
    <w:basedOn w:val="Normalny"/>
    <w:rsid w:val="00A761E8"/>
    <w:pPr>
      <w:pBdr>
        <w:top w:val="single" w:sz="8" w:space="0" w:color="auto"/>
        <w:left w:val="single" w:sz="4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80">
    <w:name w:val="xl80"/>
    <w:basedOn w:val="Normalny"/>
    <w:rsid w:val="00A761E8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A761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alny"/>
    <w:rsid w:val="00A761E8"/>
    <w:pPr>
      <w:pBdr>
        <w:top w:val="single" w:sz="4" w:space="0" w:color="000000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3">
    <w:name w:val="xl83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4">
    <w:name w:val="xl84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5">
    <w:name w:val="xl85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6">
    <w:name w:val="xl86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87">
    <w:name w:val="xl87"/>
    <w:basedOn w:val="Normalny"/>
    <w:rsid w:val="00A761E8"/>
    <w:pPr>
      <w:pBdr>
        <w:top w:val="single" w:sz="4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88">
    <w:name w:val="xl88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89">
    <w:name w:val="xl89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0">
    <w:name w:val="xl90"/>
    <w:basedOn w:val="Normalny"/>
    <w:rsid w:val="00A761E8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1">
    <w:name w:val="xl91"/>
    <w:basedOn w:val="Normalny"/>
    <w:rsid w:val="00A761E8"/>
    <w:pPr>
      <w:pBdr>
        <w:top w:val="single" w:sz="8" w:space="0" w:color="auto"/>
        <w:left w:val="single" w:sz="4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92">
    <w:name w:val="xl92"/>
    <w:basedOn w:val="Normalny"/>
    <w:rsid w:val="00A761E8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93">
    <w:name w:val="xl93"/>
    <w:basedOn w:val="Normalny"/>
    <w:rsid w:val="00A761E8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ny"/>
    <w:rsid w:val="00A761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alny"/>
    <w:rsid w:val="00A761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6">
    <w:name w:val="xl96"/>
    <w:basedOn w:val="Normalny"/>
    <w:rsid w:val="00A761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7">
    <w:name w:val="xl97"/>
    <w:basedOn w:val="Normalny"/>
    <w:rsid w:val="00A761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98">
    <w:name w:val="xl98"/>
    <w:basedOn w:val="Normalny"/>
    <w:rsid w:val="00A761E8"/>
    <w:pPr>
      <w:pBdr>
        <w:top w:val="single" w:sz="4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99">
    <w:name w:val="xl99"/>
    <w:basedOn w:val="Normalny"/>
    <w:rsid w:val="00A761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100">
    <w:name w:val="xl100"/>
    <w:basedOn w:val="Normalny"/>
    <w:rsid w:val="00A761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1">
    <w:name w:val="xl101"/>
    <w:basedOn w:val="Normalny"/>
    <w:rsid w:val="00A761E8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5">
    <w:name w:val="xl105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106">
    <w:name w:val="xl106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07">
    <w:name w:val="xl107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108">
    <w:name w:val="xl108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9">
    <w:name w:val="xl109"/>
    <w:basedOn w:val="Normalny"/>
    <w:rsid w:val="00A761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0">
    <w:name w:val="xl110"/>
    <w:basedOn w:val="Normalny"/>
    <w:rsid w:val="00A761E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1">
    <w:name w:val="xl111"/>
    <w:basedOn w:val="Normalny"/>
    <w:rsid w:val="00A761E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2">
    <w:name w:val="xl112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3">
    <w:name w:val="xl113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4">
    <w:name w:val="xl114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5">
    <w:name w:val="xl115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116">
    <w:name w:val="xl116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17">
    <w:name w:val="xl117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118">
    <w:name w:val="xl118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9">
    <w:name w:val="xl119"/>
    <w:basedOn w:val="Normalny"/>
    <w:rsid w:val="00A761E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alny"/>
    <w:rsid w:val="00A761E8"/>
    <w:pPr>
      <w:pBdr>
        <w:top w:val="single" w:sz="4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STABI">
    <w:name w:val="STABI"/>
    <w:basedOn w:val="Normalny"/>
    <w:rsid w:val="00C67799"/>
    <w:pPr>
      <w:tabs>
        <w:tab w:val="right" w:pos="0"/>
      </w:tabs>
      <w:spacing w:before="0" w:after="0"/>
    </w:pPr>
    <w:rPr>
      <w:rFonts w:ascii="Times New Roman" w:hAnsi="Times New Roman"/>
      <w:sz w:val="28"/>
      <w:szCs w:val="20"/>
    </w:rPr>
  </w:style>
  <w:style w:type="character" w:customStyle="1" w:styleId="Nagwek6Znak">
    <w:name w:val="Nagłówek 6 Znak"/>
    <w:link w:val="Nagwek6"/>
    <w:uiPriority w:val="9"/>
    <w:semiHidden/>
    <w:rsid w:val="00BB08F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9Znak">
    <w:name w:val="Nagłówek 9 Znak"/>
    <w:link w:val="Nagwek9"/>
    <w:uiPriority w:val="9"/>
    <w:rsid w:val="00BB08F3"/>
    <w:rPr>
      <w:rFonts w:ascii="Calibri Light" w:eastAsia="Times New Roman" w:hAnsi="Calibri Light" w:cs="Times New Roman"/>
      <w:sz w:val="22"/>
      <w:szCs w:val="22"/>
    </w:rPr>
  </w:style>
  <w:style w:type="paragraph" w:customStyle="1" w:styleId="StandardowyPiotrek">
    <w:name w:val="Standardowy_Piotrek"/>
    <w:basedOn w:val="Normalny"/>
    <w:link w:val="StandardowyPiotrekZnak"/>
    <w:qFormat/>
    <w:rsid w:val="00871385"/>
    <w:pPr>
      <w:spacing w:before="0" w:after="0"/>
      <w:jc w:val="both"/>
    </w:pPr>
    <w:rPr>
      <w:rFonts w:ascii="Arial Narrow" w:eastAsia="SimSun" w:hAnsi="Arial Narrow"/>
      <w:szCs w:val="22"/>
    </w:rPr>
  </w:style>
  <w:style w:type="character" w:customStyle="1" w:styleId="StandardowyPiotrekZnak">
    <w:name w:val="Standardowy_Piotrek Znak"/>
    <w:link w:val="StandardowyPiotrek"/>
    <w:rsid w:val="00871385"/>
    <w:rPr>
      <w:rFonts w:ascii="Arial Narrow" w:eastAsia="SimSun" w:hAnsi="Arial Narrow"/>
      <w:sz w:val="22"/>
      <w:szCs w:val="22"/>
    </w:rPr>
  </w:style>
  <w:style w:type="character" w:customStyle="1" w:styleId="WW8Num127z0">
    <w:name w:val="WW8Num127z0"/>
    <w:rsid w:val="00E95FD9"/>
    <w:rPr>
      <w:rFonts w:ascii="Symbol" w:hAnsi="Symbol"/>
    </w:rPr>
  </w:style>
  <w:style w:type="paragraph" w:customStyle="1" w:styleId="N6">
    <w:name w:val="N6"/>
    <w:basedOn w:val="Normalny"/>
    <w:qFormat/>
    <w:rsid w:val="006C70E0"/>
    <w:pPr>
      <w:spacing w:before="0" w:after="120" w:line="360" w:lineRule="auto"/>
    </w:pPr>
    <w:rPr>
      <w:rFonts w:eastAsia="Calibri"/>
      <w:szCs w:val="22"/>
      <w:lang w:eastAsia="en-US"/>
    </w:rPr>
  </w:style>
  <w:style w:type="paragraph" w:customStyle="1" w:styleId="msonormal0">
    <w:name w:val="msonormal"/>
    <w:basedOn w:val="Normalny"/>
    <w:rsid w:val="0048244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71">
    <w:name w:val="xl171"/>
    <w:basedOn w:val="Normalny"/>
    <w:rsid w:val="006432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172">
    <w:name w:val="xl172"/>
    <w:basedOn w:val="Normalny"/>
    <w:rsid w:val="006432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173">
    <w:name w:val="xl173"/>
    <w:basedOn w:val="Normalny"/>
    <w:rsid w:val="006432CB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174">
    <w:name w:val="xl174"/>
    <w:basedOn w:val="Normalny"/>
    <w:rsid w:val="006432C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175">
    <w:name w:val="xl175"/>
    <w:basedOn w:val="Normalny"/>
    <w:rsid w:val="006432CB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179">
    <w:name w:val="xl179"/>
    <w:basedOn w:val="Normalny"/>
    <w:rsid w:val="006432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4"/>
      <w:szCs w:val="14"/>
    </w:rPr>
  </w:style>
  <w:style w:type="paragraph" w:customStyle="1" w:styleId="xl180">
    <w:name w:val="xl180"/>
    <w:basedOn w:val="Normalny"/>
    <w:rsid w:val="006432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cs="Arial"/>
      <w:sz w:val="14"/>
      <w:szCs w:val="14"/>
    </w:rPr>
  </w:style>
  <w:style w:type="paragraph" w:customStyle="1" w:styleId="xl181">
    <w:name w:val="xl181"/>
    <w:basedOn w:val="Normalny"/>
    <w:rsid w:val="006432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cs="Arial"/>
      <w:sz w:val="14"/>
      <w:szCs w:val="14"/>
    </w:rPr>
  </w:style>
  <w:style w:type="paragraph" w:customStyle="1" w:styleId="xl184">
    <w:name w:val="xl184"/>
    <w:basedOn w:val="Normalny"/>
    <w:rsid w:val="006432CB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85">
    <w:name w:val="xl185"/>
    <w:basedOn w:val="Normalny"/>
    <w:rsid w:val="006432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86">
    <w:name w:val="xl186"/>
    <w:basedOn w:val="Normalny"/>
    <w:rsid w:val="006432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87">
    <w:name w:val="xl187"/>
    <w:basedOn w:val="Normalny"/>
    <w:rsid w:val="006432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4"/>
      <w:szCs w:val="14"/>
    </w:rPr>
  </w:style>
  <w:style w:type="paragraph" w:customStyle="1" w:styleId="xl190">
    <w:name w:val="xl190"/>
    <w:basedOn w:val="Normalny"/>
    <w:rsid w:val="006432CB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91">
    <w:name w:val="xl191"/>
    <w:basedOn w:val="Normalny"/>
    <w:rsid w:val="006432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93">
    <w:name w:val="xl193"/>
    <w:basedOn w:val="Normalny"/>
    <w:rsid w:val="006432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94">
    <w:name w:val="xl194"/>
    <w:basedOn w:val="Normalny"/>
    <w:rsid w:val="006432CB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4"/>
      <w:szCs w:val="14"/>
    </w:rPr>
  </w:style>
  <w:style w:type="paragraph" w:customStyle="1" w:styleId="xl195">
    <w:name w:val="xl195"/>
    <w:basedOn w:val="Normalny"/>
    <w:rsid w:val="006432CB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4"/>
      <w:szCs w:val="14"/>
    </w:rPr>
  </w:style>
  <w:style w:type="paragraph" w:customStyle="1" w:styleId="xl196">
    <w:name w:val="xl196"/>
    <w:basedOn w:val="Normalny"/>
    <w:rsid w:val="006432CB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cs="Arial"/>
      <w:sz w:val="14"/>
      <w:szCs w:val="14"/>
    </w:rPr>
  </w:style>
  <w:style w:type="paragraph" w:customStyle="1" w:styleId="xl198">
    <w:name w:val="xl198"/>
    <w:basedOn w:val="Normalny"/>
    <w:rsid w:val="006432CB"/>
    <w:pPr>
      <w:spacing w:before="100" w:beforeAutospacing="1" w:after="100" w:afterAutospacing="1"/>
    </w:pPr>
    <w:rPr>
      <w:rFonts w:cs="Arial"/>
      <w:sz w:val="14"/>
      <w:szCs w:val="14"/>
    </w:rPr>
  </w:style>
  <w:style w:type="paragraph" w:customStyle="1" w:styleId="xl199">
    <w:name w:val="xl199"/>
    <w:basedOn w:val="Normalny"/>
    <w:rsid w:val="006432CB"/>
    <w:pPr>
      <w:spacing w:before="100" w:beforeAutospacing="1" w:after="100" w:afterAutospacing="1"/>
      <w:jc w:val="right"/>
    </w:pPr>
    <w:rPr>
      <w:rFonts w:cs="Arial"/>
      <w:b/>
      <w:bCs/>
      <w:sz w:val="14"/>
      <w:szCs w:val="14"/>
    </w:rPr>
  </w:style>
  <w:style w:type="paragraph" w:customStyle="1" w:styleId="xl200">
    <w:name w:val="xl200"/>
    <w:basedOn w:val="Normalny"/>
    <w:rsid w:val="006432CB"/>
    <w:pPr>
      <w:spacing w:before="100" w:beforeAutospacing="1" w:after="100" w:afterAutospacing="1"/>
    </w:pPr>
    <w:rPr>
      <w:rFonts w:cs="Arial"/>
      <w:sz w:val="14"/>
      <w:szCs w:val="14"/>
    </w:rPr>
  </w:style>
  <w:style w:type="paragraph" w:customStyle="1" w:styleId="xl201">
    <w:name w:val="xl201"/>
    <w:basedOn w:val="Normalny"/>
    <w:rsid w:val="006432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202">
    <w:name w:val="xl202"/>
    <w:basedOn w:val="Normalny"/>
    <w:rsid w:val="006432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203">
    <w:name w:val="xl203"/>
    <w:basedOn w:val="Normalny"/>
    <w:rsid w:val="006432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206">
    <w:name w:val="xl206"/>
    <w:basedOn w:val="Normalny"/>
    <w:rsid w:val="006432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207">
    <w:name w:val="xl207"/>
    <w:basedOn w:val="Normalny"/>
    <w:rsid w:val="006432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208">
    <w:name w:val="xl208"/>
    <w:basedOn w:val="Normalny"/>
    <w:rsid w:val="006432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character" w:customStyle="1" w:styleId="font91">
    <w:name w:val="font91"/>
    <w:basedOn w:val="Domylnaczcionkaakapitu"/>
    <w:rsid w:val="008733C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51">
    <w:name w:val="font51"/>
    <w:basedOn w:val="Domylnaczcionkaakapitu"/>
    <w:rsid w:val="008733C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111">
    <w:name w:val="font111"/>
    <w:basedOn w:val="Domylnaczcionkaakapitu"/>
    <w:rsid w:val="008733C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411">
    <w:name w:val="font411"/>
    <w:basedOn w:val="Domylnaczcionkaakapitu"/>
    <w:rsid w:val="008733C5"/>
    <w:rPr>
      <w:rFonts w:ascii="Calibri" w:hAnsi="Calibri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421">
    <w:name w:val="font421"/>
    <w:basedOn w:val="Domylnaczcionkaakapitu"/>
    <w:rsid w:val="008733C5"/>
    <w:rPr>
      <w:rFonts w:ascii="Symbol" w:hAnsi="Symbo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Styl1">
    <w:name w:val="Styl1"/>
    <w:basedOn w:val="Normalny"/>
    <w:qFormat/>
    <w:rsid w:val="001B0224"/>
    <w:pPr>
      <w:spacing w:before="0" w:after="160" w:line="276" w:lineRule="auto"/>
      <w:jc w:val="both"/>
    </w:pPr>
    <w:rPr>
      <w:rFonts w:ascii="Arial Narrow" w:eastAsiaTheme="minorHAnsi" w:hAnsi="Arial Narrow" w:cs="Arial"/>
      <w:szCs w:val="20"/>
      <w:lang w:eastAsia="en-US"/>
    </w:rPr>
  </w:style>
  <w:style w:type="character" w:customStyle="1" w:styleId="AkapitzlistZnak">
    <w:name w:val="Akapit z listą Znak"/>
    <w:aliases w:val="Wypunktowanie Znak,Akapit z listą1 Znak,Tabela_numerowanie Znak"/>
    <w:link w:val="Akapitzlist"/>
    <w:uiPriority w:val="34"/>
    <w:locked/>
    <w:rsid w:val="007F61C0"/>
    <w:rPr>
      <w:rFonts w:ascii="Calibri" w:hAnsi="Calibri"/>
      <w:sz w:val="22"/>
      <w:szCs w:val="22"/>
    </w:rPr>
  </w:style>
  <w:style w:type="character" w:customStyle="1" w:styleId="Tabelasiatki1jasna1">
    <w:name w:val="Tabela siatki 1 — jasna1"/>
    <w:uiPriority w:val="33"/>
    <w:qFormat/>
    <w:rsid w:val="00B83A16"/>
    <w:rPr>
      <w:b/>
      <w:bCs/>
      <w:smallCaps/>
      <w:spacing w:val="5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2A05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66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</w:rPr>
  </w:style>
  <w:style w:type="table" w:customStyle="1" w:styleId="TableGrid">
    <w:name w:val="TableGrid"/>
    <w:rsid w:val="00AD366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">
    <w:name w:val="*Tekst"/>
    <w:basedOn w:val="Normalny"/>
    <w:qFormat/>
    <w:rsid w:val="00AD366C"/>
    <w:pPr>
      <w:spacing w:before="120" w:after="0"/>
      <w:jc w:val="both"/>
    </w:pPr>
    <w:rPr>
      <w:rFonts w:ascii="Times New Roman" w:hAnsi="Times New Roman"/>
      <w:sz w:val="24"/>
      <w:szCs w:val="20"/>
    </w:rPr>
  </w:style>
  <w:style w:type="paragraph" w:customStyle="1" w:styleId="Tekstpodstawowy21">
    <w:name w:val="Tekst podstawowy 21"/>
    <w:basedOn w:val="Normalny"/>
    <w:uiPriority w:val="99"/>
    <w:rsid w:val="007A0126"/>
    <w:pPr>
      <w:tabs>
        <w:tab w:val="left" w:pos="0"/>
        <w:tab w:val="left" w:pos="360"/>
      </w:tabs>
      <w:overflowPunct w:val="0"/>
      <w:autoSpaceDE w:val="0"/>
      <w:autoSpaceDN w:val="0"/>
      <w:adjustRightInd w:val="0"/>
      <w:spacing w:before="0" w:after="0" w:line="360" w:lineRule="atLeast"/>
      <w:jc w:val="both"/>
      <w:textAlignment w:val="baseline"/>
    </w:pPr>
    <w:rPr>
      <w:rFonts w:cs="Arial"/>
      <w:b/>
      <w:sz w:val="24"/>
      <w:szCs w:val="28"/>
    </w:rPr>
  </w:style>
  <w:style w:type="paragraph" w:customStyle="1" w:styleId="Tekstpodstawowy22">
    <w:name w:val="Tekst podstawowy 22"/>
    <w:basedOn w:val="Normalny"/>
    <w:uiPriority w:val="99"/>
    <w:rsid w:val="007A0126"/>
    <w:pPr>
      <w:tabs>
        <w:tab w:val="left" w:pos="0"/>
        <w:tab w:val="left" w:pos="360"/>
      </w:tabs>
      <w:overflowPunct w:val="0"/>
      <w:autoSpaceDE w:val="0"/>
      <w:autoSpaceDN w:val="0"/>
      <w:adjustRightInd w:val="0"/>
      <w:spacing w:before="0" w:after="0" w:line="360" w:lineRule="atLeast"/>
      <w:jc w:val="both"/>
      <w:textAlignment w:val="baseline"/>
    </w:pPr>
    <w:rPr>
      <w:rFonts w:cs="Arial"/>
      <w:b/>
      <w:sz w:val="24"/>
      <w:szCs w:val="28"/>
    </w:rPr>
  </w:style>
  <w:style w:type="paragraph" w:customStyle="1" w:styleId="Style4">
    <w:name w:val="Style4"/>
    <w:basedOn w:val="Normalny"/>
    <w:rsid w:val="004A1A01"/>
    <w:pPr>
      <w:widowControl w:val="0"/>
      <w:autoSpaceDE w:val="0"/>
      <w:autoSpaceDN w:val="0"/>
      <w:adjustRightInd w:val="0"/>
      <w:spacing w:before="0" w:after="0" w:line="274" w:lineRule="exact"/>
    </w:pPr>
    <w:rPr>
      <w:rFonts w:ascii="Times New Roman" w:hAnsi="Times New Roman"/>
      <w:sz w:val="24"/>
    </w:rPr>
  </w:style>
  <w:style w:type="character" w:styleId="Tekstzastpczy">
    <w:name w:val="Placeholder Text"/>
    <w:basedOn w:val="Domylnaczcionkaakapitu"/>
    <w:uiPriority w:val="99"/>
    <w:semiHidden/>
    <w:rsid w:val="005D42F6"/>
    <w:rPr>
      <w:color w:val="808080"/>
    </w:rPr>
  </w:style>
  <w:style w:type="paragraph" w:customStyle="1" w:styleId="Style16">
    <w:name w:val="Style16"/>
    <w:basedOn w:val="Normalny"/>
    <w:uiPriority w:val="99"/>
    <w:rsid w:val="00080D26"/>
    <w:pPr>
      <w:widowControl w:val="0"/>
      <w:autoSpaceDE w:val="0"/>
      <w:autoSpaceDN w:val="0"/>
      <w:adjustRightInd w:val="0"/>
      <w:spacing w:before="0" w:after="0" w:line="360" w:lineRule="exact"/>
      <w:ind w:hanging="353"/>
    </w:pPr>
    <w:rPr>
      <w:rFonts w:ascii="Times New Roman" w:hAnsi="Times New Roman"/>
      <w:sz w:val="24"/>
    </w:rPr>
  </w:style>
  <w:style w:type="paragraph" w:customStyle="1" w:styleId="APNormalny">
    <w:name w:val="AP Normalny"/>
    <w:basedOn w:val="Normalny"/>
    <w:link w:val="APNormalnyZnak"/>
    <w:qFormat/>
    <w:rsid w:val="00396296"/>
    <w:pPr>
      <w:spacing w:before="120" w:after="0" w:line="259" w:lineRule="auto"/>
      <w:ind w:firstLine="284"/>
      <w:jc w:val="both"/>
    </w:pPr>
    <w:rPr>
      <w:rFonts w:ascii="Arial Nova" w:eastAsiaTheme="minorHAnsi" w:hAnsi="Arial Nova" w:cstheme="minorBidi"/>
      <w:sz w:val="20"/>
      <w:szCs w:val="20"/>
      <w:lang w:eastAsia="en-US"/>
    </w:rPr>
  </w:style>
  <w:style w:type="character" w:customStyle="1" w:styleId="APNormalnyZnak">
    <w:name w:val="AP Normalny Znak"/>
    <w:basedOn w:val="Domylnaczcionkaakapitu"/>
    <w:link w:val="APNormalny"/>
    <w:rsid w:val="00396296"/>
    <w:rPr>
      <w:rFonts w:ascii="Arial Nova" w:eastAsiaTheme="minorHAnsi" w:hAnsi="Arial Nova" w:cstheme="minorBidi"/>
      <w:lang w:eastAsia="en-US"/>
    </w:rPr>
  </w:style>
  <w:style w:type="paragraph" w:customStyle="1" w:styleId="APRozdzia">
    <w:name w:val="AP Rozdział"/>
    <w:basedOn w:val="APNormalny"/>
    <w:link w:val="APRozdziaZnak"/>
    <w:qFormat/>
    <w:rsid w:val="00396296"/>
    <w:pPr>
      <w:spacing w:after="60" w:line="240" w:lineRule="auto"/>
      <w:outlineLvl w:val="0"/>
    </w:pPr>
    <w:rPr>
      <w:b/>
      <w:bCs/>
      <w:sz w:val="32"/>
      <w:szCs w:val="32"/>
    </w:rPr>
  </w:style>
  <w:style w:type="character" w:customStyle="1" w:styleId="APRozdziaZnak">
    <w:name w:val="AP Rozdział Znak"/>
    <w:basedOn w:val="APNormalnyZnak"/>
    <w:link w:val="APRozdzia"/>
    <w:rsid w:val="00396296"/>
    <w:rPr>
      <w:rFonts w:ascii="Arial Nova" w:eastAsiaTheme="minorHAnsi" w:hAnsi="Arial Nova" w:cstheme="minorBidi"/>
      <w:b/>
      <w:bCs/>
      <w:sz w:val="32"/>
      <w:szCs w:val="3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0D20E9"/>
    <w:pPr>
      <w:spacing w:before="0" w:after="200"/>
    </w:pPr>
    <w:rPr>
      <w:i/>
      <w:iCs/>
      <w:color w:val="44546A" w:themeColor="text2"/>
      <w:sz w:val="18"/>
      <w:szCs w:val="18"/>
    </w:rPr>
  </w:style>
  <w:style w:type="table" w:styleId="Zwykatabela1">
    <w:name w:val="Plain Table 1"/>
    <w:basedOn w:val="Standardowy"/>
    <w:uiPriority w:val="41"/>
    <w:rsid w:val="000D20E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6C104-1F97-46AE-AD01-5D780720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4376</TotalTime>
  <Pages>8</Pages>
  <Words>1011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STRONA TYTUŁOWA</vt:lpstr>
    </vt:vector>
  </TitlesOfParts>
  <Company>Hewlett-Packard Company</Company>
  <LinksUpToDate>false</LinksUpToDate>
  <CharactersWithSpaces>7069</CharactersWithSpaces>
  <SharedDoc>false</SharedDoc>
  <HLinks>
    <vt:vector size="126" baseType="variant"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_Toc452414393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_Toc452414392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_Toc452414391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_Toc452414390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_Toc452414389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_Toc452414388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_Toc452414387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_Toc452414386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_Toc452414385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_Toc452414384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_Toc452414383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_Toc452414382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_Toc452414381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_Toc452414380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_Toc452414379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_Toc452414378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_Toc452414377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_Toc452414376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_Toc452414375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_Toc452414374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_Toc452414373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STRONA TYTUŁOWA</dc:title>
  <dc:creator>Aura Maciej Kubiak</dc:creator>
  <cp:lastModifiedBy>Kacper</cp:lastModifiedBy>
  <cp:revision>164</cp:revision>
  <cp:lastPrinted>2022-09-22T16:44:00Z</cp:lastPrinted>
  <dcterms:created xsi:type="dcterms:W3CDTF">2021-05-09T17:43:00Z</dcterms:created>
  <dcterms:modified xsi:type="dcterms:W3CDTF">2022-09-22T16:46:00Z</dcterms:modified>
</cp:coreProperties>
</file>